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22022" w14:textId="1B30F946" w:rsidR="00476676" w:rsidRPr="00AA07A5" w:rsidRDefault="00476676" w:rsidP="00476676">
      <w:pPr>
        <w:tabs>
          <w:tab w:val="left" w:pos="2694"/>
        </w:tabs>
        <w:spacing w:before="30" w:line="320" w:lineRule="auto"/>
        <w:ind w:left="119" w:right="1240"/>
        <w:rPr>
          <w:rFonts w:ascii="Cambria" w:eastAsia="Cambria" w:hAnsi="Cambria" w:cs="Cambria"/>
          <w:b/>
          <w:bCs/>
          <w:sz w:val="24"/>
          <w:szCs w:val="24"/>
          <w:lang w:val="sr-Cyrl-RS"/>
        </w:rPr>
      </w:pPr>
      <w:r w:rsidRP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>Прилог 15.2</w:t>
      </w:r>
      <w:r w:rsid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 </w:t>
      </w:r>
      <w:r w:rsidRPr="00AA07A5">
        <w:rPr>
          <w:rFonts w:ascii="Cambria" w:eastAsia="Cambria" w:hAnsi="Cambria" w:cs="Cambria"/>
          <w:b/>
          <w:bCs/>
          <w:sz w:val="24"/>
          <w:szCs w:val="24"/>
          <w:lang w:val="sr-Latn-RS"/>
        </w:rPr>
        <w:t>-</w:t>
      </w:r>
      <w:r w:rsid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 </w:t>
      </w:r>
      <w:r w:rsidRP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>Извод из Статута који се регулиш</w:t>
      </w:r>
      <w:r w:rsid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>е</w:t>
      </w:r>
      <w:r w:rsidRPr="00AA07A5">
        <w:rPr>
          <w:rFonts w:ascii="Cambria" w:eastAsia="Cambria" w:hAnsi="Cambria" w:cs="Cambria"/>
          <w:b/>
          <w:bCs/>
          <w:sz w:val="24"/>
          <w:szCs w:val="24"/>
          <w:lang w:val="sr-Cyrl-RS"/>
        </w:rPr>
        <w:t xml:space="preserve"> докторске студије</w:t>
      </w:r>
    </w:p>
    <w:p w14:paraId="113A4839" w14:textId="04BC47C5" w:rsidR="00476676" w:rsidRPr="00AA07A5" w:rsidRDefault="00476676" w:rsidP="00476676">
      <w:pPr>
        <w:spacing w:before="30" w:line="320" w:lineRule="auto"/>
        <w:ind w:left="119" w:right="1523"/>
        <w:rPr>
          <w:rFonts w:ascii="Cambria" w:eastAsia="Cambria" w:hAnsi="Cambria" w:cs="Cambria"/>
          <w:sz w:val="24"/>
          <w:szCs w:val="24"/>
        </w:rPr>
      </w:pPr>
      <w:r w:rsidRPr="00AA07A5">
        <w:rPr>
          <w:sz w:val="24"/>
          <w:szCs w:val="24"/>
        </w:rPr>
        <w:t xml:space="preserve">У </w:t>
      </w:r>
      <w:proofErr w:type="spellStart"/>
      <w:r w:rsidRPr="00AA07A5">
        <w:rPr>
          <w:sz w:val="24"/>
          <w:szCs w:val="24"/>
        </w:rPr>
        <w:t>наставку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овог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прилога</w:t>
      </w:r>
      <w:proofErr w:type="spellEnd"/>
      <w:r w:rsidRPr="00AA07A5">
        <w:rPr>
          <w:sz w:val="24"/>
          <w:szCs w:val="24"/>
        </w:rPr>
        <w:t xml:space="preserve">, </w:t>
      </w:r>
      <w:proofErr w:type="spellStart"/>
      <w:r w:rsidRPr="00AA07A5">
        <w:rPr>
          <w:sz w:val="24"/>
          <w:szCs w:val="24"/>
        </w:rPr>
        <w:t>налази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се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извод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из</w:t>
      </w:r>
      <w:proofErr w:type="spellEnd"/>
      <w:r w:rsidRPr="00AA07A5">
        <w:rPr>
          <w:sz w:val="24"/>
          <w:szCs w:val="24"/>
        </w:rPr>
        <w:t xml:space="preserve"> </w:t>
      </w:r>
      <w:r w:rsidR="00F1183A">
        <w:rPr>
          <w:sz w:val="24"/>
          <w:szCs w:val="24"/>
          <w:lang w:val="sr-Cyrl-RS"/>
        </w:rPr>
        <w:t>С</w:t>
      </w:r>
      <w:proofErr w:type="spellStart"/>
      <w:r w:rsidRPr="00AA07A5">
        <w:rPr>
          <w:sz w:val="24"/>
          <w:szCs w:val="24"/>
        </w:rPr>
        <w:t>татута</w:t>
      </w:r>
      <w:proofErr w:type="spellEnd"/>
      <w:r w:rsidRPr="00AA07A5">
        <w:rPr>
          <w:sz w:val="24"/>
          <w:szCs w:val="24"/>
        </w:rPr>
        <w:t xml:space="preserve"> </w:t>
      </w:r>
      <w:r w:rsidRPr="00AA07A5">
        <w:rPr>
          <w:sz w:val="24"/>
          <w:szCs w:val="24"/>
          <w:lang w:val="sr-Cyrl-RS"/>
        </w:rPr>
        <w:t>Медицинског</w:t>
      </w:r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факултета</w:t>
      </w:r>
      <w:proofErr w:type="spellEnd"/>
      <w:r w:rsidRPr="00AA07A5">
        <w:rPr>
          <w:sz w:val="24"/>
          <w:szCs w:val="24"/>
        </w:rPr>
        <w:t xml:space="preserve"> у </w:t>
      </w:r>
      <w:proofErr w:type="spellStart"/>
      <w:r w:rsidRPr="00AA07A5">
        <w:rPr>
          <w:sz w:val="24"/>
          <w:szCs w:val="24"/>
        </w:rPr>
        <w:t>Београду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кој</w:t>
      </w:r>
      <w:proofErr w:type="spellEnd"/>
      <w:r w:rsidR="00AA07A5">
        <w:rPr>
          <w:sz w:val="24"/>
          <w:szCs w:val="24"/>
          <w:lang w:val="sr-Cyrl-RS"/>
        </w:rPr>
        <w:t>и</w:t>
      </w:r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регулиш</w:t>
      </w:r>
      <w:proofErr w:type="spellEnd"/>
      <w:r w:rsidR="00AA07A5">
        <w:rPr>
          <w:sz w:val="24"/>
          <w:szCs w:val="24"/>
          <w:lang w:val="sr-Cyrl-RS"/>
        </w:rPr>
        <w:t>е</w:t>
      </w:r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докторске</w:t>
      </w:r>
      <w:proofErr w:type="spellEnd"/>
      <w:r w:rsidRPr="00AA07A5">
        <w:rPr>
          <w:sz w:val="24"/>
          <w:szCs w:val="24"/>
        </w:rPr>
        <w:t xml:space="preserve"> </w:t>
      </w:r>
      <w:proofErr w:type="spellStart"/>
      <w:r w:rsidRPr="00AA07A5">
        <w:rPr>
          <w:sz w:val="24"/>
          <w:szCs w:val="24"/>
        </w:rPr>
        <w:t>студије</w:t>
      </w:r>
      <w:proofErr w:type="spellEnd"/>
      <w:r w:rsidRPr="00AA07A5">
        <w:rPr>
          <w:sz w:val="24"/>
          <w:szCs w:val="24"/>
        </w:rPr>
        <w:t>.</w:t>
      </w:r>
    </w:p>
    <w:p w14:paraId="5E80D1BC" w14:textId="77777777" w:rsidR="00691E6B" w:rsidRDefault="00691E6B">
      <w:pPr>
        <w:spacing w:before="4" w:line="180" w:lineRule="exact"/>
        <w:rPr>
          <w:sz w:val="19"/>
          <w:szCs w:val="19"/>
        </w:rPr>
      </w:pPr>
    </w:p>
    <w:p w14:paraId="08BE5BA8" w14:textId="723185A5" w:rsidR="00691E6B" w:rsidRDefault="00691E6B">
      <w:pPr>
        <w:spacing w:before="9" w:line="200" w:lineRule="exact"/>
      </w:pPr>
    </w:p>
    <w:p w14:paraId="70E10CB7" w14:textId="04B1B967" w:rsidR="00AA07A5" w:rsidRDefault="00AA07A5">
      <w:pPr>
        <w:spacing w:before="9" w:line="200" w:lineRule="exact"/>
      </w:pPr>
    </w:p>
    <w:p w14:paraId="5DF7DBAB" w14:textId="77777777" w:rsidR="00691E6B" w:rsidRDefault="00691E6B">
      <w:pPr>
        <w:spacing w:before="7" w:line="160" w:lineRule="exact"/>
        <w:rPr>
          <w:sz w:val="16"/>
          <w:szCs w:val="16"/>
        </w:rPr>
      </w:pPr>
    </w:p>
    <w:p w14:paraId="08B3073E" w14:textId="77777777" w:rsidR="00691E6B" w:rsidRDefault="00316B3B" w:rsidP="00DF72E8">
      <w:pPr>
        <w:ind w:right="4165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sz w:val="22"/>
          <w:szCs w:val="22"/>
        </w:rPr>
        <w:t>Члан</w:t>
      </w:r>
      <w:proofErr w:type="spellEnd"/>
      <w:r>
        <w:rPr>
          <w:rFonts w:ascii="Cambria" w:eastAsia="Cambria" w:hAnsi="Cambria" w:cs="Cambria"/>
          <w:b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spacing w:val="-2"/>
          <w:sz w:val="22"/>
          <w:szCs w:val="22"/>
        </w:rPr>
        <w:t>6</w:t>
      </w:r>
      <w:r>
        <w:rPr>
          <w:rFonts w:ascii="Cambria" w:eastAsia="Cambria" w:hAnsi="Cambria" w:cs="Cambria"/>
          <w:b/>
          <w:spacing w:val="-1"/>
          <w:sz w:val="22"/>
          <w:szCs w:val="22"/>
        </w:rPr>
        <w:t>4</w:t>
      </w:r>
      <w:r>
        <w:rPr>
          <w:rFonts w:ascii="Cambria" w:eastAsia="Cambria" w:hAnsi="Cambria" w:cs="Cambria"/>
          <w:b/>
          <w:sz w:val="22"/>
          <w:szCs w:val="22"/>
        </w:rPr>
        <w:t>.</w:t>
      </w:r>
    </w:p>
    <w:p w14:paraId="57297A03" w14:textId="77777777" w:rsidR="00691E6B" w:rsidRDefault="00316B3B">
      <w:pPr>
        <w:spacing w:before="39"/>
        <w:ind w:left="119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(1)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ву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г</w:t>
      </w:r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сту</w:t>
      </w:r>
      <w:r>
        <w:rPr>
          <w:rFonts w:ascii="Cambria" w:eastAsia="Cambria" w:hAnsi="Cambria" w:cs="Cambria"/>
          <w:spacing w:val="-1"/>
          <w:sz w:val="22"/>
          <w:szCs w:val="22"/>
        </w:rPr>
        <w:t>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мо</w:t>
      </w:r>
      <w:r>
        <w:rPr>
          <w:rFonts w:ascii="Cambria" w:eastAsia="Cambria" w:hAnsi="Cambria" w:cs="Cambria"/>
          <w:spacing w:val="1"/>
          <w:sz w:val="22"/>
          <w:szCs w:val="22"/>
        </w:rPr>
        <w:t>ж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ше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лиц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>:</w:t>
      </w:r>
    </w:p>
    <w:p w14:paraId="6D3AB089" w14:textId="77777777" w:rsidR="00691E6B" w:rsidRDefault="00316B3B">
      <w:pPr>
        <w:spacing w:before="87"/>
        <w:ind w:left="688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</w:rPr>
        <w:t xml:space="preserve">1)    </w:t>
      </w:r>
      <w:r>
        <w:rPr>
          <w:rFonts w:ascii="Cambria" w:eastAsia="Cambria" w:hAnsi="Cambria" w:cs="Cambria"/>
          <w:spacing w:val="16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зав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шене</w:t>
      </w:r>
      <w:proofErr w:type="spellEnd"/>
      <w:r>
        <w:rPr>
          <w:rFonts w:ascii="Cambria" w:eastAsia="Cambria" w:hAnsi="Cambria" w:cs="Cambria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тер</w:t>
      </w:r>
      <w:proofErr w:type="spellEnd"/>
      <w:r>
        <w:rPr>
          <w:rFonts w:ascii="Cambria" w:eastAsia="Cambria" w:hAnsi="Cambria" w:cs="Cambria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кад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3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4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нтег</w:t>
      </w:r>
      <w:r>
        <w:rPr>
          <w:rFonts w:ascii="Cambria" w:eastAsia="Cambria" w:hAnsi="Cambria" w:cs="Cambria"/>
          <w:spacing w:val="-1"/>
          <w:sz w:val="22"/>
          <w:szCs w:val="22"/>
        </w:rPr>
        <w:t>ри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ане</w:t>
      </w:r>
      <w:proofErr w:type="spellEnd"/>
      <w:r>
        <w:rPr>
          <w:rFonts w:ascii="Cambria" w:eastAsia="Cambria" w:hAnsi="Cambria" w:cs="Cambria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мање</w:t>
      </w:r>
      <w:proofErr w:type="spellEnd"/>
    </w:p>
    <w:p w14:paraId="7F9363BD" w14:textId="77777777" w:rsidR="00691E6B" w:rsidRDefault="00316B3B">
      <w:pPr>
        <w:spacing w:before="37" w:line="275" w:lineRule="auto"/>
        <w:ind w:left="1112" w:right="7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300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2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 xml:space="preserve">ПБ </w:t>
      </w:r>
      <w:proofErr w:type="spellStart"/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2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врше</w:t>
      </w:r>
      <w:r>
        <w:rPr>
          <w:rFonts w:ascii="Cambria" w:eastAsia="Cambria" w:hAnsi="Cambria" w:cs="Cambria"/>
          <w:spacing w:val="-2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ма</w:t>
      </w:r>
      <w:r>
        <w:rPr>
          <w:rFonts w:ascii="Cambria" w:eastAsia="Cambria" w:hAnsi="Cambria" w:cs="Cambria"/>
          <w:spacing w:val="-3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четво</w:t>
      </w:r>
      <w:r>
        <w:rPr>
          <w:rFonts w:ascii="Cambria" w:eastAsia="Cambria" w:hAnsi="Cambria" w:cs="Cambria"/>
          <w:spacing w:val="-2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огод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ш</w:t>
      </w:r>
      <w:r>
        <w:rPr>
          <w:rFonts w:ascii="Cambria" w:eastAsia="Cambria" w:hAnsi="Cambria" w:cs="Cambria"/>
          <w:spacing w:val="-3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ва</w:t>
      </w:r>
      <w:r>
        <w:rPr>
          <w:rFonts w:ascii="Cambria" w:eastAsia="Cambria" w:hAnsi="Cambria" w:cs="Cambria"/>
          <w:spacing w:val="-2"/>
          <w:sz w:val="22"/>
          <w:szCs w:val="22"/>
        </w:rPr>
        <w:t>ж</w:t>
      </w:r>
      <w:r>
        <w:rPr>
          <w:rFonts w:ascii="Cambria" w:eastAsia="Cambria" w:hAnsi="Cambria" w:cs="Cambria"/>
          <w:spacing w:val="-1"/>
          <w:sz w:val="22"/>
          <w:szCs w:val="22"/>
        </w:rPr>
        <w:t>ил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па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3"/>
          <w:sz w:val="22"/>
          <w:szCs w:val="22"/>
        </w:rPr>
        <w:t>г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она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1"/>
          <w:sz w:val="22"/>
          <w:szCs w:val="22"/>
        </w:rPr>
        <w:t>ис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ом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азова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(„</w:t>
      </w:r>
      <w:proofErr w:type="spellStart"/>
      <w:r>
        <w:rPr>
          <w:rFonts w:ascii="Cambria" w:eastAsia="Cambria" w:hAnsi="Cambria" w:cs="Cambria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к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2"/>
          <w:sz w:val="22"/>
          <w:szCs w:val="22"/>
        </w:rPr>
        <w:t>С</w:t>
      </w:r>
      <w:r>
        <w:rPr>
          <w:rFonts w:ascii="Cambria" w:eastAsia="Cambria" w:hAnsi="Cambria" w:cs="Cambria"/>
          <w:spacing w:val="1"/>
          <w:sz w:val="22"/>
          <w:szCs w:val="22"/>
        </w:rPr>
        <w:t>”</w:t>
      </w:r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бр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7</w:t>
      </w:r>
      <w:r>
        <w:rPr>
          <w:rFonts w:ascii="Cambria" w:eastAsia="Cambria" w:hAnsi="Cambria" w:cs="Cambria"/>
          <w:spacing w:val="-2"/>
          <w:sz w:val="22"/>
          <w:szCs w:val="22"/>
        </w:rPr>
        <w:t>6</w:t>
      </w:r>
      <w:r>
        <w:rPr>
          <w:rFonts w:ascii="Cambria" w:eastAsia="Cambria" w:hAnsi="Cambria" w:cs="Cambria"/>
          <w:sz w:val="22"/>
          <w:szCs w:val="22"/>
        </w:rPr>
        <w:t>/05,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100/</w:t>
      </w:r>
      <w:r>
        <w:rPr>
          <w:rFonts w:ascii="Cambria" w:eastAsia="Cambria" w:hAnsi="Cambria" w:cs="Cambria"/>
          <w:spacing w:val="-2"/>
          <w:sz w:val="22"/>
          <w:szCs w:val="22"/>
        </w:rPr>
        <w:t>0</w:t>
      </w:r>
      <w:r>
        <w:rPr>
          <w:rFonts w:ascii="Cambria" w:eastAsia="Cambria" w:hAnsi="Cambria" w:cs="Cambria"/>
          <w:sz w:val="22"/>
          <w:szCs w:val="22"/>
        </w:rPr>
        <w:t>7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–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ау</w:t>
      </w:r>
      <w:r>
        <w:rPr>
          <w:rFonts w:ascii="Cambria" w:eastAsia="Cambria" w:hAnsi="Cambria" w:cs="Cambria"/>
          <w:spacing w:val="-1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ент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ч</w:t>
      </w:r>
      <w:r>
        <w:rPr>
          <w:rFonts w:ascii="Cambria" w:eastAsia="Cambria" w:hAnsi="Cambria" w:cs="Cambria"/>
          <w:spacing w:val="-2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ма</w:t>
      </w:r>
      <w:r>
        <w:rPr>
          <w:rFonts w:ascii="Cambria" w:eastAsia="Cambria" w:hAnsi="Cambria" w:cs="Cambria"/>
          <w:spacing w:val="1"/>
          <w:sz w:val="22"/>
          <w:szCs w:val="22"/>
        </w:rPr>
        <w:t>ч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-2"/>
          <w:sz w:val="22"/>
          <w:szCs w:val="22"/>
        </w:rPr>
        <w:t>9</w:t>
      </w:r>
      <w:r>
        <w:rPr>
          <w:rFonts w:ascii="Cambria" w:eastAsia="Cambria" w:hAnsi="Cambria" w:cs="Cambria"/>
          <w:sz w:val="22"/>
          <w:szCs w:val="22"/>
        </w:rPr>
        <w:t>7/08,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44</w:t>
      </w:r>
      <w:r>
        <w:rPr>
          <w:rFonts w:ascii="Cambria" w:eastAsia="Cambria" w:hAnsi="Cambria" w:cs="Cambria"/>
          <w:spacing w:val="-2"/>
          <w:sz w:val="22"/>
          <w:szCs w:val="22"/>
        </w:rPr>
        <w:t>/1</w:t>
      </w:r>
      <w:r>
        <w:rPr>
          <w:rFonts w:ascii="Cambria" w:eastAsia="Cambria" w:hAnsi="Cambria" w:cs="Cambria"/>
          <w:sz w:val="22"/>
          <w:szCs w:val="22"/>
        </w:rPr>
        <w:t>0,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93/12,</w:t>
      </w:r>
    </w:p>
    <w:p w14:paraId="5466401F" w14:textId="77777777" w:rsidR="00691E6B" w:rsidRDefault="00316B3B">
      <w:pPr>
        <w:spacing w:before="1" w:line="275" w:lineRule="auto"/>
        <w:ind w:left="1112" w:right="7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89/</w:t>
      </w:r>
      <w:proofErr w:type="gramStart"/>
      <w:r>
        <w:rPr>
          <w:rFonts w:ascii="Cambria" w:eastAsia="Cambria" w:hAnsi="Cambria" w:cs="Cambria"/>
          <w:sz w:val="22"/>
          <w:szCs w:val="22"/>
        </w:rPr>
        <w:t xml:space="preserve">13,  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gramEnd"/>
      <w:r>
        <w:rPr>
          <w:rFonts w:ascii="Cambria" w:eastAsia="Cambria" w:hAnsi="Cambria" w:cs="Cambria"/>
          <w:spacing w:val="-2"/>
          <w:sz w:val="22"/>
          <w:szCs w:val="22"/>
        </w:rPr>
        <w:t>9</w:t>
      </w:r>
      <w:r>
        <w:rPr>
          <w:rFonts w:ascii="Cambria" w:eastAsia="Cambria" w:hAnsi="Cambria" w:cs="Cambria"/>
          <w:sz w:val="22"/>
          <w:szCs w:val="22"/>
        </w:rPr>
        <w:t xml:space="preserve">9/14,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45/15  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–   </w:t>
      </w:r>
      <w:proofErr w:type="spellStart"/>
      <w:r>
        <w:rPr>
          <w:rFonts w:ascii="Cambria" w:eastAsia="Cambria" w:hAnsi="Cambria" w:cs="Cambria"/>
          <w:sz w:val="22"/>
          <w:szCs w:val="22"/>
        </w:rPr>
        <w:t>ау</w:t>
      </w:r>
      <w:r>
        <w:rPr>
          <w:rFonts w:ascii="Cambria" w:eastAsia="Cambria" w:hAnsi="Cambria" w:cs="Cambria"/>
          <w:spacing w:val="-1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ент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чно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ач</w:t>
      </w:r>
      <w:r>
        <w:rPr>
          <w:rFonts w:ascii="Cambria" w:eastAsia="Cambria" w:hAnsi="Cambria" w:cs="Cambria"/>
          <w:spacing w:val="1"/>
          <w:sz w:val="22"/>
          <w:szCs w:val="22"/>
        </w:rPr>
        <w:t>е</w:t>
      </w:r>
      <w:r>
        <w:rPr>
          <w:rFonts w:ascii="Cambria" w:eastAsia="Cambria" w:hAnsi="Cambria" w:cs="Cambria"/>
          <w:spacing w:val="-3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 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68/15  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  87/16)  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  </w:t>
      </w:r>
      <w:proofErr w:type="spellStart"/>
      <w:r>
        <w:rPr>
          <w:rFonts w:ascii="Cambria" w:eastAsia="Cambria" w:hAnsi="Cambria" w:cs="Cambria"/>
          <w:sz w:val="22"/>
          <w:szCs w:val="22"/>
        </w:rPr>
        <w:t>општ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чном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ц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мање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8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овн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каде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ер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ем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нт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ри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ама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ил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</w:p>
    <w:p w14:paraId="71B6C5D7" w14:textId="77777777" w:rsidR="00691E6B" w:rsidRDefault="00316B3B">
      <w:pPr>
        <w:spacing w:before="2"/>
        <w:ind w:left="688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2)   </w:t>
      </w:r>
      <w:r>
        <w:rPr>
          <w:rFonts w:ascii="Cambria" w:eastAsia="Cambria" w:hAnsi="Cambria" w:cs="Cambria"/>
          <w:spacing w:val="2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зав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шене</w:t>
      </w:r>
      <w:proofErr w:type="spellEnd"/>
      <w:r>
        <w:rPr>
          <w:rFonts w:ascii="Cambria" w:eastAsia="Cambria" w:hAnsi="Cambria" w:cs="Cambria"/>
          <w:spacing w:val="3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ма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тер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ад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pacing w:val="3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нтег</w:t>
      </w:r>
      <w:r>
        <w:rPr>
          <w:rFonts w:ascii="Cambria" w:eastAsia="Cambria" w:hAnsi="Cambria" w:cs="Cambria"/>
          <w:spacing w:val="-1"/>
          <w:sz w:val="22"/>
          <w:szCs w:val="22"/>
        </w:rPr>
        <w:t>ри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ане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3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мање</w:t>
      </w:r>
      <w:proofErr w:type="spellEnd"/>
    </w:p>
    <w:p w14:paraId="0BD0CE7B" w14:textId="77777777" w:rsidR="00691E6B" w:rsidRDefault="00316B3B">
      <w:pPr>
        <w:spacing w:before="37" w:line="275" w:lineRule="auto"/>
        <w:ind w:left="1112" w:right="79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300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ЕСПБ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ова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варене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чне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ра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ове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бјав</w:t>
      </w:r>
      <w:r>
        <w:rPr>
          <w:rFonts w:ascii="Cambria" w:eastAsia="Cambria" w:hAnsi="Cambria" w:cs="Cambria"/>
          <w:spacing w:val="-1"/>
          <w:sz w:val="22"/>
          <w:szCs w:val="22"/>
        </w:rPr>
        <w:t>љ</w:t>
      </w:r>
      <w:r>
        <w:rPr>
          <w:rFonts w:ascii="Cambria" w:eastAsia="Cambria" w:hAnsi="Cambria" w:cs="Cambria"/>
          <w:sz w:val="22"/>
          <w:szCs w:val="22"/>
        </w:rPr>
        <w:t>ене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ча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оп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ли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2"/>
          <w:szCs w:val="22"/>
        </w:rPr>
        <w:t>ре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ор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ог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ми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тва</w:t>
      </w:r>
      <w:proofErr w:type="spellEnd"/>
      <w:proofErr w:type="gramEnd"/>
      <w:r>
        <w:rPr>
          <w:rFonts w:ascii="Cambria" w:eastAsia="Cambria" w:hAnsi="Cambria" w:cs="Cambria"/>
          <w:spacing w:val="4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кто</w:t>
      </w:r>
      <w:r>
        <w:rPr>
          <w:rFonts w:ascii="Cambria" w:eastAsia="Cambria" w:hAnsi="Cambria" w:cs="Cambria"/>
          <w:spacing w:val="-2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ке</w:t>
      </w:r>
      <w:proofErr w:type="spellEnd"/>
      <w:r>
        <w:rPr>
          <w:rFonts w:ascii="Cambria" w:eastAsia="Cambria" w:hAnsi="Cambria" w:cs="Cambria"/>
          <w:spacing w:val="4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у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аду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општ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ф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тет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вер</w:t>
      </w:r>
      <w:r>
        <w:rPr>
          <w:rFonts w:ascii="Cambria" w:eastAsia="Cambria" w:hAnsi="Cambria" w:cs="Cambria"/>
          <w:spacing w:val="-1"/>
          <w:sz w:val="22"/>
          <w:szCs w:val="22"/>
        </w:rPr>
        <w:t>зи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та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648E0472" w14:textId="77777777" w:rsidR="00691E6B" w:rsidRDefault="00316B3B">
      <w:pPr>
        <w:spacing w:before="1" w:line="276" w:lineRule="auto"/>
        <w:ind w:left="546" w:right="74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(2) 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Лиц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ва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ем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маг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огу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4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4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кто</w:t>
      </w:r>
      <w:r>
        <w:rPr>
          <w:rFonts w:ascii="Cambria" w:eastAsia="Cambria" w:hAnsi="Cambria" w:cs="Cambria"/>
          <w:spacing w:val="-2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у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г</w:t>
      </w:r>
      <w:r>
        <w:rPr>
          <w:rFonts w:ascii="Cambria" w:eastAsia="Cambria" w:hAnsi="Cambria" w:cs="Cambria"/>
          <w:sz w:val="22"/>
          <w:szCs w:val="22"/>
        </w:rPr>
        <w:t>овара</w:t>
      </w:r>
      <w:r>
        <w:rPr>
          <w:rFonts w:ascii="Cambria" w:eastAsia="Cambria" w:hAnsi="Cambria" w:cs="Cambria"/>
          <w:spacing w:val="-1"/>
          <w:sz w:val="22"/>
          <w:szCs w:val="22"/>
        </w:rPr>
        <w:t>ју</w:t>
      </w:r>
      <w:r>
        <w:rPr>
          <w:rFonts w:ascii="Cambria" w:eastAsia="Cambria" w:hAnsi="Cambria" w:cs="Cambria"/>
          <w:sz w:val="22"/>
          <w:szCs w:val="22"/>
        </w:rPr>
        <w:t>ћ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ј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>, у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аду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оп</w:t>
      </w:r>
      <w:r>
        <w:rPr>
          <w:rFonts w:ascii="Cambria" w:eastAsia="Cambria" w:hAnsi="Cambria" w:cs="Cambria"/>
          <w:sz w:val="22"/>
          <w:szCs w:val="22"/>
        </w:rPr>
        <w:t>шт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ктом</w:t>
      </w:r>
      <w:proofErr w:type="spellEnd"/>
      <w:r>
        <w:rPr>
          <w:rFonts w:ascii="Cambria" w:eastAsia="Cambria" w:hAnsi="Cambria" w:cs="Cambria"/>
          <w:spacing w:val="-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оно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Сенат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374D795C" w14:textId="77777777" w:rsidR="00691E6B" w:rsidRDefault="00316B3B">
      <w:pPr>
        <w:spacing w:line="240" w:lineRule="exact"/>
        <w:ind w:left="82" w:right="80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(3)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gramStart"/>
      <w:r>
        <w:rPr>
          <w:rFonts w:ascii="Cambria" w:eastAsia="Cambria" w:hAnsi="Cambria" w:cs="Cambria"/>
          <w:sz w:val="22"/>
          <w:szCs w:val="22"/>
        </w:rPr>
        <w:t xml:space="preserve">У </w:t>
      </w:r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ком</w:t>
      </w:r>
      <w:proofErr w:type="spellEnd"/>
      <w:proofErr w:type="gram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огра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г</w:t>
      </w:r>
      <w:r>
        <w:rPr>
          <w:rFonts w:ascii="Cambria" w:eastAsia="Cambria" w:hAnsi="Cambria" w:cs="Cambria"/>
          <w:sz w:val="22"/>
          <w:szCs w:val="22"/>
        </w:rPr>
        <w:t>ов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ра</w:t>
      </w:r>
      <w:r>
        <w:rPr>
          <w:rFonts w:ascii="Cambria" w:eastAsia="Cambria" w:hAnsi="Cambria" w:cs="Cambria"/>
          <w:spacing w:val="-1"/>
          <w:sz w:val="22"/>
          <w:szCs w:val="22"/>
        </w:rPr>
        <w:t>ју</w:t>
      </w:r>
      <w:r>
        <w:rPr>
          <w:rFonts w:ascii="Cambria" w:eastAsia="Cambria" w:hAnsi="Cambria" w:cs="Cambria"/>
          <w:sz w:val="22"/>
          <w:szCs w:val="22"/>
        </w:rPr>
        <w:t>ће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зав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pacing w:val="-2"/>
          <w:sz w:val="22"/>
          <w:szCs w:val="22"/>
        </w:rPr>
        <w:t>ш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</w:p>
    <w:p w14:paraId="32358023" w14:textId="77777777" w:rsidR="00691E6B" w:rsidRDefault="00316B3B">
      <w:pPr>
        <w:spacing w:before="39" w:line="275" w:lineRule="auto"/>
        <w:ind w:left="546" w:right="74"/>
        <w:jc w:val="both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sz w:val="22"/>
          <w:szCs w:val="22"/>
        </w:rPr>
        <w:t>ма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ер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каде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3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егр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</w:t>
      </w:r>
      <w:r>
        <w:rPr>
          <w:rFonts w:ascii="Cambria" w:eastAsia="Cambria" w:hAnsi="Cambria" w:cs="Cambria"/>
          <w:spacing w:val="-2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ег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чен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кад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ки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епен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маги</w:t>
      </w:r>
      <w:r>
        <w:rPr>
          <w:rFonts w:ascii="Cambria" w:eastAsia="Cambria" w:hAnsi="Cambria" w:cs="Cambria"/>
          <w:spacing w:val="-2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тра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3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ка</w:t>
      </w:r>
      <w:proofErr w:type="spellEnd"/>
      <w:r>
        <w:rPr>
          <w:rFonts w:ascii="Cambria" w:eastAsia="Cambria" w:hAnsi="Cambria" w:cs="Cambria"/>
          <w:spacing w:val="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ао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ов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49817DA8" w14:textId="77777777" w:rsidR="00691E6B" w:rsidRDefault="00316B3B">
      <w:pPr>
        <w:spacing w:before="1" w:line="275" w:lineRule="auto"/>
        <w:ind w:left="546" w:right="78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(4) </w:t>
      </w:r>
      <w:r>
        <w:rPr>
          <w:rFonts w:ascii="Cambria" w:eastAsia="Cambria" w:hAnsi="Cambria" w:cs="Cambria"/>
          <w:spacing w:val="2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Ре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ед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кан</w:t>
      </w:r>
      <w:r>
        <w:rPr>
          <w:rFonts w:ascii="Cambria" w:eastAsia="Cambria" w:hAnsi="Cambria" w:cs="Cambria"/>
          <w:spacing w:val="-1"/>
          <w:sz w:val="22"/>
          <w:szCs w:val="22"/>
        </w:rPr>
        <w:t>дид</w:t>
      </w:r>
      <w:r>
        <w:rPr>
          <w:rFonts w:ascii="Cambria" w:eastAsia="Cambria" w:hAnsi="Cambria" w:cs="Cambria"/>
          <w:sz w:val="22"/>
          <w:szCs w:val="22"/>
        </w:rPr>
        <w:t>ата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ву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го</w:t>
      </w:r>
      <w:r>
        <w:rPr>
          <w:rFonts w:ascii="Cambria" w:eastAsia="Cambria" w:hAnsi="Cambria" w:cs="Cambria"/>
          <w:spacing w:val="-1"/>
          <w:sz w:val="22"/>
          <w:szCs w:val="22"/>
        </w:rPr>
        <w:t>ди</w:t>
      </w:r>
      <w:r>
        <w:rPr>
          <w:rFonts w:ascii="Cambria" w:eastAsia="Cambria" w:hAnsi="Cambria" w:cs="Cambria"/>
          <w:sz w:val="22"/>
          <w:szCs w:val="22"/>
        </w:rPr>
        <w:t>ну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тв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нову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опште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чне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ц</w:t>
      </w:r>
      <w:r>
        <w:rPr>
          <w:rFonts w:ascii="Cambria" w:eastAsia="Cambria" w:hAnsi="Cambria" w:cs="Cambria"/>
          <w:sz w:val="22"/>
          <w:szCs w:val="22"/>
        </w:rPr>
        <w:t>ене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тваре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нов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тер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аде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ам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proofErr w:type="spellStart"/>
      <w:r>
        <w:rPr>
          <w:rFonts w:ascii="Cambria" w:eastAsia="Cambria" w:hAnsi="Cambria" w:cs="Cambria"/>
          <w:sz w:val="22"/>
          <w:szCs w:val="22"/>
        </w:rPr>
        <w:t>рез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тата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риј</w:t>
      </w:r>
      <w:r>
        <w:rPr>
          <w:rFonts w:ascii="Cambria" w:eastAsia="Cambria" w:hAnsi="Cambria" w:cs="Cambria"/>
          <w:sz w:val="22"/>
          <w:szCs w:val="22"/>
        </w:rPr>
        <w:t>емном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proofErr w:type="gramEnd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ли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орган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тва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рез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тата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мери</w:t>
      </w:r>
      <w:r>
        <w:rPr>
          <w:rFonts w:ascii="Cambria" w:eastAsia="Cambria" w:hAnsi="Cambria" w:cs="Cambria"/>
          <w:spacing w:val="-2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роп</w:t>
      </w:r>
      <w:r>
        <w:rPr>
          <w:rFonts w:ascii="Cambria" w:eastAsia="Cambria" w:hAnsi="Cambria" w:cs="Cambria"/>
          <w:spacing w:val="-1"/>
          <w:sz w:val="22"/>
          <w:szCs w:val="22"/>
        </w:rPr>
        <w:t>ис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општим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ом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pacing w:val="-3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ерз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тета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07BE5FB1" w14:textId="77777777" w:rsidR="00691E6B" w:rsidRDefault="00316B3B">
      <w:pPr>
        <w:spacing w:before="1" w:line="276" w:lineRule="auto"/>
        <w:ind w:left="546" w:right="78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(5)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1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удијс</w:t>
      </w:r>
      <w:r>
        <w:rPr>
          <w:rFonts w:ascii="Cambria" w:eastAsia="Cambria" w:hAnsi="Cambria" w:cs="Cambria"/>
          <w:sz w:val="22"/>
          <w:szCs w:val="22"/>
        </w:rPr>
        <w:t>ки</w:t>
      </w:r>
      <w:proofErr w:type="spellEnd"/>
      <w:r>
        <w:rPr>
          <w:rFonts w:ascii="Cambria" w:eastAsia="Cambria" w:hAnsi="Cambria" w:cs="Cambria"/>
          <w:spacing w:val="1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ам</w:t>
      </w:r>
      <w:proofErr w:type="spellEnd"/>
      <w:r>
        <w:rPr>
          <w:rFonts w:ascii="Cambria" w:eastAsia="Cambria" w:hAnsi="Cambria" w:cs="Cambria"/>
          <w:spacing w:val="1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</w:t>
      </w:r>
      <w:r>
        <w:rPr>
          <w:rFonts w:ascii="Cambria" w:eastAsia="Cambria" w:hAnsi="Cambria" w:cs="Cambria"/>
          <w:spacing w:val="-2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ад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1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мо</w:t>
      </w:r>
      <w:r>
        <w:rPr>
          <w:rFonts w:ascii="Cambria" w:eastAsia="Cambria" w:hAnsi="Cambria" w:cs="Cambria"/>
          <w:spacing w:val="1"/>
          <w:sz w:val="22"/>
          <w:szCs w:val="22"/>
        </w:rPr>
        <w:t>ж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б</w:t>
      </w:r>
      <w:r>
        <w:rPr>
          <w:rFonts w:ascii="Cambria" w:eastAsia="Cambria" w:hAnsi="Cambria" w:cs="Cambria"/>
          <w:sz w:val="22"/>
          <w:szCs w:val="22"/>
        </w:rPr>
        <w:t>ез</w:t>
      </w:r>
      <w:proofErr w:type="spellEnd"/>
      <w:r>
        <w:rPr>
          <w:rFonts w:ascii="Cambria" w:eastAsia="Cambria" w:hAnsi="Cambria" w:cs="Cambria"/>
          <w:spacing w:val="1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риј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ног</w:t>
      </w:r>
      <w:proofErr w:type="spellEnd"/>
      <w:r>
        <w:rPr>
          <w:rFonts w:ascii="Cambria" w:eastAsia="Cambria" w:hAnsi="Cambria" w:cs="Cambria"/>
          <w:spacing w:val="1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4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ше</w:t>
      </w:r>
      <w:proofErr w:type="spellEnd"/>
      <w:r>
        <w:rPr>
          <w:rFonts w:ascii="Cambria" w:eastAsia="Cambria" w:hAnsi="Cambria" w:cs="Cambria"/>
          <w:spacing w:val="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лиц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з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поч</w:t>
      </w:r>
      <w:r>
        <w:rPr>
          <w:rFonts w:ascii="Cambria" w:eastAsia="Cambria" w:hAnsi="Cambria" w:cs="Cambria"/>
          <w:spacing w:val="2"/>
          <w:sz w:val="22"/>
          <w:szCs w:val="22"/>
        </w:rPr>
        <w:t>е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тој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ил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ро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ној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чној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гој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ш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ој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танов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proofErr w:type="spellStart"/>
      <w:r>
        <w:rPr>
          <w:rFonts w:ascii="Cambria" w:eastAsia="Cambria" w:hAnsi="Cambria" w:cs="Cambria"/>
          <w:sz w:val="22"/>
          <w:szCs w:val="22"/>
        </w:rPr>
        <w:t>под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ов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тв</w:t>
      </w:r>
      <w:r>
        <w:rPr>
          <w:rFonts w:ascii="Cambria" w:eastAsia="Cambria" w:hAnsi="Cambria" w:cs="Cambria"/>
          <w:spacing w:val="-1"/>
          <w:sz w:val="22"/>
          <w:szCs w:val="22"/>
        </w:rPr>
        <w:t>рђ</w:t>
      </w:r>
      <w:r>
        <w:rPr>
          <w:rFonts w:ascii="Cambria" w:eastAsia="Cambria" w:hAnsi="Cambria" w:cs="Cambria"/>
          <w:sz w:val="22"/>
          <w:szCs w:val="22"/>
        </w:rPr>
        <w:t>ен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огр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мо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,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начин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пост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ку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тв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z w:val="22"/>
          <w:szCs w:val="22"/>
        </w:rPr>
        <w:t>ен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шт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вер</w:t>
      </w:r>
      <w:r>
        <w:rPr>
          <w:rFonts w:ascii="Cambria" w:eastAsia="Cambria" w:hAnsi="Cambria" w:cs="Cambria"/>
          <w:spacing w:val="-1"/>
          <w:sz w:val="22"/>
          <w:szCs w:val="22"/>
        </w:rPr>
        <w:t>зи</w:t>
      </w:r>
      <w:r>
        <w:rPr>
          <w:rFonts w:ascii="Cambria" w:eastAsia="Cambria" w:hAnsi="Cambria" w:cs="Cambria"/>
          <w:sz w:val="22"/>
          <w:szCs w:val="22"/>
        </w:rPr>
        <w:t>тета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Фа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тета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2D69AB9F" w14:textId="77777777" w:rsidR="00691E6B" w:rsidRDefault="00316B3B">
      <w:pPr>
        <w:spacing w:line="240" w:lineRule="exact"/>
        <w:ind w:left="82" w:right="77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(6)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ли</w:t>
      </w:r>
      <w:r>
        <w:rPr>
          <w:rFonts w:ascii="Cambria" w:eastAsia="Cambria" w:hAnsi="Cambria" w:cs="Cambria"/>
          <w:sz w:val="22"/>
          <w:szCs w:val="22"/>
        </w:rPr>
        <w:t>жи</w:t>
      </w:r>
      <w:proofErr w:type="spellEnd"/>
      <w:r>
        <w:rPr>
          <w:rFonts w:ascii="Cambria" w:eastAsia="Cambria" w:hAnsi="Cambria" w:cs="Cambria"/>
          <w:spacing w:val="4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ови</w:t>
      </w:r>
      <w:proofErr w:type="spellEnd"/>
      <w:r>
        <w:rPr>
          <w:rFonts w:ascii="Cambria" w:eastAsia="Cambria" w:hAnsi="Cambria" w:cs="Cambria"/>
          <w:spacing w:val="4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4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4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pacing w:val="4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4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ке</w:t>
      </w:r>
      <w:proofErr w:type="spellEnd"/>
      <w:r>
        <w:rPr>
          <w:rFonts w:ascii="Cambria" w:eastAsia="Cambria" w:hAnsi="Cambria" w:cs="Cambria"/>
          <w:spacing w:val="42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ре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proofErr w:type="gramEnd"/>
      <w:r>
        <w:rPr>
          <w:rFonts w:ascii="Cambria" w:eastAsia="Cambria" w:hAnsi="Cambria" w:cs="Cambria"/>
          <w:spacing w:val="4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2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шт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4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4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4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он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</w:p>
    <w:p w14:paraId="49E9AD95" w14:textId="77777777" w:rsidR="00691E6B" w:rsidRDefault="00316B3B">
      <w:pPr>
        <w:spacing w:before="39"/>
        <w:ind w:left="546" w:right="6645"/>
        <w:jc w:val="both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sz w:val="22"/>
          <w:szCs w:val="22"/>
        </w:rPr>
        <w:t>Сенат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вер</w:t>
      </w:r>
      <w:r>
        <w:rPr>
          <w:rFonts w:ascii="Cambria" w:eastAsia="Cambria" w:hAnsi="Cambria" w:cs="Cambria"/>
          <w:spacing w:val="-1"/>
          <w:sz w:val="22"/>
          <w:szCs w:val="22"/>
        </w:rPr>
        <w:t>зи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ета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24B4F729" w14:textId="77777777" w:rsidR="00691E6B" w:rsidRDefault="00691E6B">
      <w:pPr>
        <w:spacing w:before="3" w:line="180" w:lineRule="exact"/>
        <w:rPr>
          <w:sz w:val="18"/>
          <w:szCs w:val="18"/>
        </w:rPr>
      </w:pPr>
    </w:p>
    <w:p w14:paraId="0EF56CA2" w14:textId="77777777" w:rsidR="00691E6B" w:rsidRDefault="00691E6B">
      <w:pPr>
        <w:spacing w:before="6" w:line="100" w:lineRule="exact"/>
        <w:rPr>
          <w:sz w:val="11"/>
          <w:szCs w:val="11"/>
        </w:rPr>
      </w:pPr>
    </w:p>
    <w:p w14:paraId="1A3B31CA" w14:textId="77777777" w:rsidR="00691E6B" w:rsidRDefault="00316B3B" w:rsidP="00DF72E8">
      <w:pPr>
        <w:ind w:right="4164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sz w:val="22"/>
          <w:szCs w:val="22"/>
        </w:rPr>
        <w:t>Члан</w:t>
      </w:r>
      <w:proofErr w:type="spellEnd"/>
      <w:r>
        <w:rPr>
          <w:rFonts w:ascii="Cambria" w:eastAsia="Cambria" w:hAnsi="Cambria" w:cs="Cambria"/>
          <w:b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spacing w:val="-2"/>
          <w:sz w:val="22"/>
          <w:szCs w:val="22"/>
        </w:rPr>
        <w:t>8</w:t>
      </w:r>
      <w:r>
        <w:rPr>
          <w:rFonts w:ascii="Cambria" w:eastAsia="Cambria" w:hAnsi="Cambria" w:cs="Cambria"/>
          <w:b/>
          <w:spacing w:val="-1"/>
          <w:sz w:val="22"/>
          <w:szCs w:val="22"/>
        </w:rPr>
        <w:t>8</w:t>
      </w:r>
      <w:r>
        <w:rPr>
          <w:rFonts w:ascii="Cambria" w:eastAsia="Cambria" w:hAnsi="Cambria" w:cs="Cambria"/>
          <w:b/>
          <w:sz w:val="22"/>
          <w:szCs w:val="22"/>
        </w:rPr>
        <w:t>.</w:t>
      </w:r>
    </w:p>
    <w:p w14:paraId="6BF1D165" w14:textId="77777777" w:rsidR="00691E6B" w:rsidRDefault="00316B3B">
      <w:pPr>
        <w:spacing w:before="37"/>
        <w:ind w:left="82" w:right="80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(1)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Докт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кад</w:t>
      </w:r>
      <w:r>
        <w:rPr>
          <w:rFonts w:ascii="Cambria" w:eastAsia="Cambria" w:hAnsi="Cambria" w:cs="Cambria"/>
          <w:spacing w:val="-3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ке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тре</w:t>
      </w:r>
      <w:r>
        <w:rPr>
          <w:rFonts w:ascii="Cambria" w:eastAsia="Cambria" w:hAnsi="Cambria" w:cs="Cambria"/>
          <w:spacing w:val="-2"/>
          <w:sz w:val="22"/>
          <w:szCs w:val="22"/>
        </w:rPr>
        <w:t>ће</w:t>
      </w:r>
      <w:r>
        <w:rPr>
          <w:rFonts w:ascii="Cambria" w:eastAsia="Cambria" w:hAnsi="Cambria" w:cs="Cambria"/>
          <w:sz w:val="22"/>
          <w:szCs w:val="22"/>
        </w:rPr>
        <w:t>г</w:t>
      </w:r>
      <w:proofErr w:type="spellEnd"/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пена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3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иц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ауч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ог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наз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-3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</w:p>
    <w:p w14:paraId="36FB06AE" w14:textId="77777777" w:rsidR="00691E6B" w:rsidRDefault="00316B3B">
      <w:pPr>
        <w:spacing w:before="39"/>
        <w:ind w:left="546" w:right="579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„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ед</w:t>
      </w:r>
      <w:r>
        <w:rPr>
          <w:rFonts w:ascii="Cambria" w:eastAsia="Cambria" w:hAnsi="Cambria" w:cs="Cambria"/>
          <w:spacing w:val="-1"/>
          <w:sz w:val="22"/>
          <w:szCs w:val="22"/>
        </w:rPr>
        <w:t>ици</w:t>
      </w:r>
      <w:r>
        <w:rPr>
          <w:rFonts w:ascii="Cambria" w:eastAsia="Cambria" w:hAnsi="Cambria" w:cs="Cambria"/>
          <w:sz w:val="22"/>
          <w:szCs w:val="22"/>
        </w:rPr>
        <w:t>нс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pacing w:val="-4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аука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>“</w:t>
      </w:r>
      <w:proofErr w:type="gramEnd"/>
      <w:r>
        <w:rPr>
          <w:rFonts w:ascii="Cambria" w:eastAsia="Cambria" w:hAnsi="Cambria" w:cs="Cambria"/>
          <w:sz w:val="22"/>
          <w:szCs w:val="22"/>
        </w:rPr>
        <w:t>.</w:t>
      </w:r>
    </w:p>
    <w:p w14:paraId="573C05C5" w14:textId="77777777" w:rsidR="00691E6B" w:rsidRDefault="00316B3B">
      <w:pPr>
        <w:spacing w:before="37" w:line="276" w:lineRule="auto"/>
        <w:ind w:left="546" w:right="78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pacing w:val="-5"/>
          <w:sz w:val="22"/>
          <w:szCs w:val="22"/>
        </w:rPr>
        <w:t>(2</w:t>
      </w:r>
      <w:r>
        <w:rPr>
          <w:rFonts w:ascii="Cambria" w:eastAsia="Cambria" w:hAnsi="Cambria" w:cs="Cambria"/>
          <w:sz w:val="22"/>
          <w:szCs w:val="22"/>
        </w:rPr>
        <w:t xml:space="preserve">)  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5"/>
          <w:sz w:val="22"/>
          <w:szCs w:val="22"/>
        </w:rPr>
        <w:t>Д</w:t>
      </w:r>
      <w:r>
        <w:rPr>
          <w:rFonts w:ascii="Cambria" w:eastAsia="Cambria" w:hAnsi="Cambria" w:cs="Cambria"/>
          <w:spacing w:val="-4"/>
          <w:sz w:val="22"/>
          <w:szCs w:val="22"/>
        </w:rPr>
        <w:t>ок</w:t>
      </w:r>
      <w:r>
        <w:rPr>
          <w:rFonts w:ascii="Cambria" w:eastAsia="Cambria" w:hAnsi="Cambria" w:cs="Cambria"/>
          <w:spacing w:val="-5"/>
          <w:sz w:val="22"/>
          <w:szCs w:val="22"/>
        </w:rPr>
        <w:t>т</w:t>
      </w:r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pacing w:val="-5"/>
          <w:sz w:val="22"/>
          <w:szCs w:val="22"/>
        </w:rPr>
        <w:t>р</w:t>
      </w:r>
      <w:r>
        <w:rPr>
          <w:rFonts w:ascii="Cambria" w:eastAsia="Cambria" w:hAnsi="Cambria" w:cs="Cambria"/>
          <w:spacing w:val="-4"/>
          <w:sz w:val="22"/>
          <w:szCs w:val="22"/>
        </w:rPr>
        <w:t>ск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с</w:t>
      </w:r>
      <w:r>
        <w:rPr>
          <w:rFonts w:ascii="Cambria" w:eastAsia="Cambria" w:hAnsi="Cambria" w:cs="Cambria"/>
          <w:spacing w:val="-5"/>
          <w:sz w:val="22"/>
          <w:szCs w:val="22"/>
        </w:rPr>
        <w:t>т</w:t>
      </w:r>
      <w:r>
        <w:rPr>
          <w:rFonts w:ascii="Cambria" w:eastAsia="Cambria" w:hAnsi="Cambria" w:cs="Cambria"/>
          <w:spacing w:val="-6"/>
          <w:sz w:val="22"/>
          <w:szCs w:val="22"/>
        </w:rPr>
        <w:t>у</w:t>
      </w:r>
      <w:r>
        <w:rPr>
          <w:rFonts w:ascii="Cambria" w:eastAsia="Cambria" w:hAnsi="Cambria" w:cs="Cambria"/>
          <w:spacing w:val="-3"/>
          <w:sz w:val="22"/>
          <w:szCs w:val="22"/>
        </w:rPr>
        <w:t>ди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6"/>
          <w:sz w:val="22"/>
          <w:szCs w:val="22"/>
        </w:rPr>
        <w:t>и</w:t>
      </w:r>
      <w:r>
        <w:rPr>
          <w:rFonts w:ascii="Cambria" w:eastAsia="Cambria" w:hAnsi="Cambria" w:cs="Cambria"/>
          <w:spacing w:val="-5"/>
          <w:sz w:val="22"/>
          <w:szCs w:val="22"/>
        </w:rPr>
        <w:t>м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-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5"/>
          <w:sz w:val="22"/>
          <w:szCs w:val="22"/>
        </w:rPr>
        <w:t>на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pacing w:val="-5"/>
          <w:sz w:val="22"/>
          <w:szCs w:val="22"/>
        </w:rPr>
        <w:t>м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6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-5"/>
          <w:sz w:val="22"/>
          <w:szCs w:val="22"/>
        </w:rPr>
        <w:t>18</w:t>
      </w:r>
      <w:r>
        <w:rPr>
          <w:rFonts w:ascii="Cambria" w:eastAsia="Cambria" w:hAnsi="Cambria" w:cs="Cambria"/>
          <w:sz w:val="22"/>
          <w:szCs w:val="22"/>
        </w:rPr>
        <w:t>0</w:t>
      </w:r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-5"/>
          <w:sz w:val="22"/>
          <w:szCs w:val="22"/>
        </w:rPr>
        <w:t>Е</w:t>
      </w:r>
      <w:r>
        <w:rPr>
          <w:rFonts w:ascii="Cambria" w:eastAsia="Cambria" w:hAnsi="Cambria" w:cs="Cambria"/>
          <w:spacing w:val="-4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бо</w:t>
      </w:r>
      <w:r>
        <w:rPr>
          <w:rFonts w:ascii="Cambria" w:eastAsia="Cambria" w:hAnsi="Cambria" w:cs="Cambria"/>
          <w:spacing w:val="-6"/>
          <w:sz w:val="22"/>
          <w:szCs w:val="22"/>
        </w:rPr>
        <w:t>д</w:t>
      </w:r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в</w:t>
      </w:r>
      <w:r>
        <w:rPr>
          <w:rFonts w:ascii="Cambria" w:eastAsia="Cambria" w:hAnsi="Cambria" w:cs="Cambria"/>
          <w:spacing w:val="-5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6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pacing w:val="-5"/>
          <w:sz w:val="22"/>
          <w:szCs w:val="22"/>
        </w:rPr>
        <w:t>ре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pacing w:val="-6"/>
          <w:sz w:val="22"/>
          <w:szCs w:val="22"/>
        </w:rPr>
        <w:t>х</w:t>
      </w:r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pacing w:val="-5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ос</w:t>
      </w:r>
      <w:r>
        <w:rPr>
          <w:rFonts w:ascii="Cambria" w:eastAsia="Cambria" w:hAnsi="Cambria" w:cs="Cambria"/>
          <w:spacing w:val="-5"/>
          <w:sz w:val="22"/>
          <w:szCs w:val="22"/>
        </w:rPr>
        <w:t>твар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-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об</w:t>
      </w:r>
      <w:r>
        <w:rPr>
          <w:rFonts w:ascii="Cambria" w:eastAsia="Cambria" w:hAnsi="Cambria" w:cs="Cambria"/>
          <w:spacing w:val="-6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с</w:t>
      </w:r>
      <w:r>
        <w:rPr>
          <w:rFonts w:ascii="Cambria" w:eastAsia="Cambria" w:hAnsi="Cambria" w:cs="Cambria"/>
          <w:spacing w:val="-5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-6"/>
          <w:sz w:val="22"/>
          <w:szCs w:val="22"/>
        </w:rPr>
        <w:t>д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д</w:t>
      </w:r>
      <w:proofErr w:type="spellEnd"/>
      <w:r>
        <w:rPr>
          <w:rFonts w:ascii="Cambria" w:eastAsia="Cambria" w:hAnsi="Cambria" w:cs="Cambria"/>
          <w:spacing w:val="-1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5"/>
          <w:sz w:val="22"/>
          <w:szCs w:val="22"/>
        </w:rPr>
        <w:t>н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pacing w:val="-5"/>
          <w:sz w:val="22"/>
          <w:szCs w:val="22"/>
        </w:rPr>
        <w:t>м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pacing w:val="-6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-10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-2"/>
          <w:sz w:val="22"/>
          <w:szCs w:val="22"/>
        </w:rPr>
        <w:t>3</w:t>
      </w:r>
      <w:r>
        <w:rPr>
          <w:rFonts w:ascii="Cambria" w:eastAsia="Cambria" w:hAnsi="Cambria" w:cs="Cambria"/>
          <w:spacing w:val="-5"/>
          <w:sz w:val="22"/>
          <w:szCs w:val="22"/>
        </w:rPr>
        <w:t>0</w:t>
      </w:r>
      <w:r>
        <w:rPr>
          <w:rFonts w:ascii="Cambria" w:eastAsia="Cambria" w:hAnsi="Cambria" w:cs="Cambria"/>
          <w:sz w:val="22"/>
          <w:szCs w:val="22"/>
        </w:rPr>
        <w:t>0</w:t>
      </w:r>
      <w:r>
        <w:rPr>
          <w:rFonts w:ascii="Cambria" w:eastAsia="Cambria" w:hAnsi="Cambria" w:cs="Cambria"/>
          <w:spacing w:val="-10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-5"/>
          <w:sz w:val="22"/>
          <w:szCs w:val="22"/>
        </w:rPr>
        <w:t>Е</w:t>
      </w:r>
      <w:r>
        <w:rPr>
          <w:rFonts w:ascii="Cambria" w:eastAsia="Cambria" w:hAnsi="Cambria" w:cs="Cambria"/>
          <w:spacing w:val="-4"/>
          <w:sz w:val="22"/>
          <w:szCs w:val="22"/>
        </w:rPr>
        <w:t>С</w:t>
      </w:r>
      <w:r>
        <w:rPr>
          <w:rFonts w:ascii="Cambria" w:eastAsia="Cambria" w:hAnsi="Cambria" w:cs="Cambria"/>
          <w:spacing w:val="-5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-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бо</w:t>
      </w:r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pacing w:val="-5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-1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5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-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ос</w:t>
      </w:r>
      <w:r>
        <w:rPr>
          <w:rFonts w:ascii="Cambria" w:eastAsia="Cambria" w:hAnsi="Cambria" w:cs="Cambria"/>
          <w:spacing w:val="-5"/>
          <w:sz w:val="22"/>
          <w:szCs w:val="22"/>
        </w:rPr>
        <w:t>н</w:t>
      </w:r>
      <w:r>
        <w:rPr>
          <w:rFonts w:ascii="Cambria" w:eastAsia="Cambria" w:hAnsi="Cambria" w:cs="Cambria"/>
          <w:spacing w:val="-4"/>
          <w:sz w:val="22"/>
          <w:szCs w:val="22"/>
        </w:rPr>
        <w:t>о</w:t>
      </w:r>
      <w:r>
        <w:rPr>
          <w:rFonts w:ascii="Cambria" w:eastAsia="Cambria" w:hAnsi="Cambria" w:cs="Cambria"/>
          <w:spacing w:val="-5"/>
          <w:sz w:val="22"/>
          <w:szCs w:val="22"/>
        </w:rPr>
        <w:t>в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pacing w:val="-6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-7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-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6"/>
          <w:sz w:val="22"/>
          <w:szCs w:val="22"/>
        </w:rPr>
        <w:t>д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-5"/>
          <w:sz w:val="22"/>
          <w:szCs w:val="22"/>
        </w:rPr>
        <w:t>п</w:t>
      </w:r>
      <w:r>
        <w:rPr>
          <w:rFonts w:ascii="Cambria" w:eastAsia="Cambria" w:hAnsi="Cambria" w:cs="Cambria"/>
          <w:spacing w:val="-6"/>
          <w:sz w:val="22"/>
          <w:szCs w:val="22"/>
        </w:rPr>
        <w:t>л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-5"/>
          <w:sz w:val="22"/>
          <w:szCs w:val="22"/>
        </w:rPr>
        <w:t>м</w:t>
      </w:r>
      <w:r>
        <w:rPr>
          <w:rFonts w:ascii="Cambria" w:eastAsia="Cambria" w:hAnsi="Cambria" w:cs="Cambria"/>
          <w:spacing w:val="-4"/>
          <w:sz w:val="22"/>
          <w:szCs w:val="22"/>
        </w:rPr>
        <w:t>ск</w:t>
      </w:r>
      <w:r>
        <w:rPr>
          <w:rFonts w:ascii="Cambria" w:eastAsia="Cambria" w:hAnsi="Cambria" w:cs="Cambria"/>
          <w:spacing w:val="-6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-1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5"/>
          <w:sz w:val="22"/>
          <w:szCs w:val="22"/>
        </w:rPr>
        <w:t>а</w:t>
      </w:r>
      <w:r>
        <w:rPr>
          <w:rFonts w:ascii="Cambria" w:eastAsia="Cambria" w:hAnsi="Cambria" w:cs="Cambria"/>
          <w:spacing w:val="-4"/>
          <w:sz w:val="22"/>
          <w:szCs w:val="22"/>
        </w:rPr>
        <w:t>к</w:t>
      </w:r>
      <w:r>
        <w:rPr>
          <w:rFonts w:ascii="Cambria" w:eastAsia="Cambria" w:hAnsi="Cambria" w:cs="Cambria"/>
          <w:spacing w:val="-5"/>
          <w:sz w:val="22"/>
          <w:szCs w:val="22"/>
        </w:rPr>
        <w:t>а</w:t>
      </w:r>
      <w:r>
        <w:rPr>
          <w:rFonts w:ascii="Cambria" w:eastAsia="Cambria" w:hAnsi="Cambria" w:cs="Cambria"/>
          <w:spacing w:val="-6"/>
          <w:sz w:val="22"/>
          <w:szCs w:val="22"/>
        </w:rPr>
        <w:t>д</w:t>
      </w:r>
      <w:r>
        <w:rPr>
          <w:rFonts w:ascii="Cambria" w:eastAsia="Cambria" w:hAnsi="Cambria" w:cs="Cambria"/>
          <w:spacing w:val="-5"/>
          <w:sz w:val="22"/>
          <w:szCs w:val="22"/>
        </w:rPr>
        <w:t>ем</w:t>
      </w:r>
      <w:r>
        <w:rPr>
          <w:rFonts w:ascii="Cambria" w:eastAsia="Cambria" w:hAnsi="Cambria" w:cs="Cambria"/>
          <w:spacing w:val="-4"/>
          <w:sz w:val="22"/>
          <w:szCs w:val="22"/>
        </w:rPr>
        <w:t>ск</w:t>
      </w:r>
      <w:r>
        <w:rPr>
          <w:rFonts w:ascii="Cambria" w:eastAsia="Cambria" w:hAnsi="Cambria" w:cs="Cambria"/>
          <w:spacing w:val="-6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-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4"/>
          <w:sz w:val="22"/>
          <w:szCs w:val="22"/>
        </w:rPr>
        <w:t>с</w:t>
      </w:r>
      <w:r>
        <w:rPr>
          <w:rFonts w:ascii="Cambria" w:eastAsia="Cambria" w:hAnsi="Cambria" w:cs="Cambria"/>
          <w:spacing w:val="-5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-6"/>
          <w:sz w:val="22"/>
          <w:szCs w:val="22"/>
        </w:rPr>
        <w:t>д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-6"/>
          <w:sz w:val="22"/>
          <w:szCs w:val="22"/>
        </w:rPr>
        <w:t>ј</w:t>
      </w:r>
      <w:r>
        <w:rPr>
          <w:rFonts w:ascii="Cambria" w:eastAsia="Cambria" w:hAnsi="Cambria" w:cs="Cambria"/>
          <w:spacing w:val="-5"/>
          <w:sz w:val="22"/>
          <w:szCs w:val="22"/>
        </w:rPr>
        <w:t>ама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34B63820" w14:textId="77777777" w:rsidR="00691E6B" w:rsidRDefault="00316B3B">
      <w:pPr>
        <w:spacing w:line="240" w:lineRule="exact"/>
        <w:ind w:left="82" w:right="83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(3)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2"/>
          <w:szCs w:val="22"/>
        </w:rPr>
        <w:t>Сту</w:t>
      </w:r>
      <w:r>
        <w:rPr>
          <w:rFonts w:ascii="Cambria" w:eastAsia="Cambria" w:hAnsi="Cambria" w:cs="Cambria"/>
          <w:spacing w:val="-1"/>
          <w:sz w:val="22"/>
          <w:szCs w:val="22"/>
        </w:rPr>
        <w:t>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proofErr w:type="gram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тава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1.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proofErr w:type="gram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2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ог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ч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ана</w:t>
      </w:r>
      <w:proofErr w:type="spellEnd"/>
      <w:proofErr w:type="gram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твар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0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нову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1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удијс</w:t>
      </w:r>
      <w:r>
        <w:rPr>
          <w:rFonts w:ascii="Cambria" w:eastAsia="Cambria" w:hAnsi="Cambria" w:cs="Cambria"/>
          <w:sz w:val="22"/>
          <w:szCs w:val="22"/>
        </w:rPr>
        <w:t>ког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1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ограма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r>
        <w:rPr>
          <w:rFonts w:ascii="Cambria" w:eastAsia="Cambria" w:hAnsi="Cambria" w:cs="Cambria"/>
          <w:spacing w:val="2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</w:p>
    <w:p w14:paraId="4D93EA22" w14:textId="77777777" w:rsidR="00691E6B" w:rsidRDefault="00316B3B">
      <w:pPr>
        <w:spacing w:before="39" w:line="276" w:lineRule="auto"/>
        <w:ind w:left="546" w:right="78"/>
        <w:jc w:val="both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</w:t>
      </w:r>
      <w:r>
        <w:rPr>
          <w:rFonts w:ascii="Cambria" w:eastAsia="Cambria" w:hAnsi="Cambria" w:cs="Cambria"/>
          <w:spacing w:val="-2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ж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3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тав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pacing w:val="1"/>
          <w:sz w:val="22"/>
          <w:szCs w:val="22"/>
        </w:rPr>
        <w:t>о-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ауч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ће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Ф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оно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Сенат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кре</w:t>
      </w:r>
      <w:r>
        <w:rPr>
          <w:rFonts w:ascii="Cambria" w:eastAsia="Cambria" w:hAnsi="Cambria" w:cs="Cambria"/>
          <w:spacing w:val="-1"/>
          <w:sz w:val="22"/>
          <w:szCs w:val="22"/>
        </w:rPr>
        <w:t>ди</w:t>
      </w:r>
      <w:r>
        <w:rPr>
          <w:rFonts w:ascii="Cambria" w:eastAsia="Cambria" w:hAnsi="Cambria" w:cs="Cambria"/>
          <w:sz w:val="22"/>
          <w:szCs w:val="22"/>
        </w:rPr>
        <w:t>това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у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аду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2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ом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3E89F145" w14:textId="77777777" w:rsidR="00691E6B" w:rsidRDefault="00316B3B">
      <w:pPr>
        <w:spacing w:line="240" w:lineRule="exact"/>
        <w:ind w:left="82" w:right="76"/>
        <w:jc w:val="center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(4)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Сту</w:t>
      </w:r>
      <w:r>
        <w:rPr>
          <w:rFonts w:ascii="Cambria" w:eastAsia="Cambria" w:hAnsi="Cambria" w:cs="Cambria"/>
          <w:spacing w:val="-1"/>
          <w:sz w:val="22"/>
          <w:szCs w:val="22"/>
        </w:rPr>
        <w:t>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ки</w:t>
      </w:r>
      <w:proofErr w:type="spellEnd"/>
      <w:r>
        <w:rPr>
          <w:rFonts w:ascii="Cambria" w:eastAsia="Cambria" w:hAnsi="Cambria" w:cs="Cambria"/>
          <w:spacing w:val="3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огр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тор</w:t>
      </w:r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3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од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теори</w:t>
      </w:r>
      <w:r>
        <w:rPr>
          <w:rFonts w:ascii="Cambria" w:eastAsia="Cambria" w:hAnsi="Cambria" w:cs="Cambria"/>
          <w:spacing w:val="-2"/>
          <w:sz w:val="22"/>
          <w:szCs w:val="22"/>
        </w:rPr>
        <w:t>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-</w:t>
      </w:r>
      <w:r>
        <w:rPr>
          <w:rFonts w:ascii="Cambria" w:eastAsia="Cambria" w:hAnsi="Cambria" w:cs="Cambria"/>
          <w:spacing w:val="-2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етодо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pacing w:val="-2"/>
          <w:sz w:val="22"/>
          <w:szCs w:val="22"/>
        </w:rPr>
        <w:t>ош</w:t>
      </w:r>
      <w:r>
        <w:rPr>
          <w:rFonts w:ascii="Cambria" w:eastAsia="Cambria" w:hAnsi="Cambria" w:cs="Cambria"/>
          <w:sz w:val="22"/>
          <w:szCs w:val="22"/>
        </w:rPr>
        <w:t>ке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ад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жа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38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</w:p>
    <w:p w14:paraId="4CF9B284" w14:textId="6B2F40B5" w:rsidR="00691E6B" w:rsidRDefault="00316B3B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рсту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ауч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ог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стр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чног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ад</w:t>
      </w:r>
      <w:r>
        <w:rPr>
          <w:rFonts w:ascii="Cambria" w:eastAsia="Cambria" w:hAnsi="Cambria" w:cs="Cambria"/>
          <w:spacing w:val="-3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0ED25791" w14:textId="36761A3C" w:rsidR="00DF72E8" w:rsidRDefault="00DF72E8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</w:p>
    <w:p w14:paraId="6BD9515A" w14:textId="0B12D692" w:rsidR="00DF72E8" w:rsidRDefault="00DF72E8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</w:p>
    <w:p w14:paraId="6CBE4FAA" w14:textId="5C03288A" w:rsidR="00DF72E8" w:rsidRDefault="00DF72E8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</w:p>
    <w:p w14:paraId="003712AC" w14:textId="5BD41079" w:rsidR="00DF72E8" w:rsidRDefault="00DF72E8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</w:p>
    <w:p w14:paraId="7188D071" w14:textId="77777777" w:rsidR="00DF72E8" w:rsidRDefault="00DF72E8">
      <w:pPr>
        <w:spacing w:before="39"/>
        <w:ind w:left="546" w:right="4886"/>
        <w:jc w:val="both"/>
        <w:rPr>
          <w:rFonts w:ascii="Cambria" w:eastAsia="Cambria" w:hAnsi="Cambria" w:cs="Cambria"/>
          <w:sz w:val="22"/>
          <w:szCs w:val="22"/>
        </w:rPr>
      </w:pPr>
    </w:p>
    <w:p w14:paraId="2242529D" w14:textId="77777777" w:rsidR="00691E6B" w:rsidRDefault="00316B3B" w:rsidP="00DF72E8">
      <w:pPr>
        <w:spacing w:before="37"/>
        <w:ind w:right="4164"/>
        <w:rPr>
          <w:rFonts w:ascii="Cambria" w:eastAsia="Cambria" w:hAnsi="Cambria" w:cs="Cambria"/>
          <w:sz w:val="22"/>
          <w:szCs w:val="22"/>
        </w:rPr>
      </w:pPr>
      <w:proofErr w:type="spellStart"/>
      <w:r>
        <w:rPr>
          <w:rFonts w:ascii="Cambria" w:eastAsia="Cambria" w:hAnsi="Cambria" w:cs="Cambria"/>
          <w:b/>
          <w:sz w:val="22"/>
          <w:szCs w:val="22"/>
        </w:rPr>
        <w:t>Члан</w:t>
      </w:r>
      <w:proofErr w:type="spellEnd"/>
      <w:r>
        <w:rPr>
          <w:rFonts w:ascii="Cambria" w:eastAsia="Cambria" w:hAnsi="Cambria" w:cs="Cambria"/>
          <w:b/>
          <w:sz w:val="22"/>
          <w:szCs w:val="22"/>
        </w:rPr>
        <w:t xml:space="preserve"> </w:t>
      </w:r>
      <w:r>
        <w:rPr>
          <w:rFonts w:ascii="Cambria" w:eastAsia="Cambria" w:hAnsi="Cambria" w:cs="Cambria"/>
          <w:b/>
          <w:spacing w:val="-1"/>
          <w:sz w:val="22"/>
          <w:szCs w:val="22"/>
        </w:rPr>
        <w:t>89</w:t>
      </w:r>
      <w:r>
        <w:rPr>
          <w:rFonts w:ascii="Cambria" w:eastAsia="Cambria" w:hAnsi="Cambria" w:cs="Cambria"/>
          <w:b/>
          <w:sz w:val="22"/>
          <w:szCs w:val="22"/>
        </w:rPr>
        <w:t>.</w:t>
      </w:r>
    </w:p>
    <w:p w14:paraId="656810A6" w14:textId="77777777" w:rsidR="00691E6B" w:rsidRDefault="00316B3B">
      <w:pPr>
        <w:spacing w:before="39"/>
        <w:ind w:left="119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(1) </w:t>
      </w:r>
      <w:r>
        <w:rPr>
          <w:rFonts w:ascii="Cambria" w:eastAsia="Cambria" w:hAnsi="Cambria" w:cs="Cambria"/>
          <w:spacing w:val="39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Докт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ган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r>
        <w:rPr>
          <w:rFonts w:ascii="Cambria" w:eastAsia="Cambria" w:hAnsi="Cambria" w:cs="Cambria"/>
          <w:spacing w:val="-1"/>
          <w:sz w:val="22"/>
          <w:szCs w:val="22"/>
        </w:rPr>
        <w:t>уј</w:t>
      </w:r>
      <w:r>
        <w:rPr>
          <w:rFonts w:ascii="Cambria" w:eastAsia="Cambria" w:hAnsi="Cambria" w:cs="Cambria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Фак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тет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м</w:t>
      </w:r>
      <w:r>
        <w:rPr>
          <w:rFonts w:ascii="Cambria" w:eastAsia="Cambria" w:hAnsi="Cambria" w:cs="Cambria"/>
          <w:sz w:val="22"/>
          <w:szCs w:val="22"/>
        </w:rPr>
        <w:t>атичан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6453924F" w14:textId="77777777" w:rsidR="00691E6B" w:rsidRDefault="00316B3B">
      <w:pPr>
        <w:spacing w:before="39" w:line="275" w:lineRule="auto"/>
        <w:ind w:left="546" w:right="72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(2) </w:t>
      </w:r>
      <w:proofErr w:type="spellStart"/>
      <w:r>
        <w:rPr>
          <w:rFonts w:ascii="Cambria" w:eastAsia="Cambria" w:hAnsi="Cambria" w:cs="Cambria"/>
          <w:sz w:val="22"/>
          <w:szCs w:val="22"/>
        </w:rPr>
        <w:t>Докт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могу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орган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-3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ова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6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 </w:t>
      </w:r>
      <w:r>
        <w:rPr>
          <w:rFonts w:ascii="Cambria" w:eastAsia="Cambria" w:hAnsi="Cambria" w:cs="Cambria"/>
          <w:spacing w:val="1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6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нтер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ци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ли</w:t>
      </w:r>
      <w:r>
        <w:rPr>
          <w:rFonts w:ascii="Cambria" w:eastAsia="Cambria" w:hAnsi="Cambria" w:cs="Cambria"/>
          <w:sz w:val="22"/>
          <w:szCs w:val="22"/>
        </w:rPr>
        <w:t>нар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 </w:t>
      </w:r>
      <w:r>
        <w:rPr>
          <w:rFonts w:ascii="Cambria" w:eastAsia="Cambria" w:hAnsi="Cambria" w:cs="Cambria"/>
          <w:spacing w:val="15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</w:t>
      </w:r>
      <w:proofErr w:type="spellStart"/>
      <w:r>
        <w:rPr>
          <w:rFonts w:ascii="Cambria" w:eastAsia="Cambria" w:hAnsi="Cambria" w:cs="Cambria"/>
          <w:sz w:val="22"/>
          <w:szCs w:val="22"/>
        </w:rPr>
        <w:t>м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иди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ци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ли</w:t>
      </w:r>
      <w:r>
        <w:rPr>
          <w:rFonts w:ascii="Cambria" w:eastAsia="Cambria" w:hAnsi="Cambria" w:cs="Cambria"/>
          <w:sz w:val="22"/>
          <w:szCs w:val="22"/>
        </w:rPr>
        <w:t>нар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у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ач</w:t>
      </w:r>
      <w:r>
        <w:rPr>
          <w:rFonts w:ascii="Cambria" w:eastAsia="Cambria" w:hAnsi="Cambria" w:cs="Cambria"/>
          <w:spacing w:val="1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ан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ад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pacing w:val="-2"/>
          <w:sz w:val="22"/>
          <w:szCs w:val="22"/>
        </w:rPr>
        <w:t>ж</w:t>
      </w:r>
      <w:r>
        <w:rPr>
          <w:rFonts w:ascii="Cambria" w:eastAsia="Cambria" w:hAnsi="Cambria" w:cs="Cambria"/>
          <w:sz w:val="22"/>
          <w:szCs w:val="22"/>
        </w:rPr>
        <w:t>ај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</w:t>
      </w:r>
      <w:r>
        <w:rPr>
          <w:rFonts w:ascii="Cambria" w:eastAsia="Cambria" w:hAnsi="Cambria" w:cs="Cambria"/>
          <w:spacing w:val="5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-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чн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Ф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тет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матича</w:t>
      </w:r>
      <w:r>
        <w:rPr>
          <w:rFonts w:ascii="Cambria" w:eastAsia="Cambria" w:hAnsi="Cambria" w:cs="Cambria"/>
          <w:spacing w:val="-2"/>
          <w:sz w:val="22"/>
          <w:szCs w:val="22"/>
        </w:rPr>
        <w:t>н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у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ара</w:t>
      </w:r>
      <w:r>
        <w:rPr>
          <w:rFonts w:ascii="Cambria" w:eastAsia="Cambria" w:hAnsi="Cambria" w:cs="Cambria"/>
          <w:spacing w:val="-1"/>
          <w:sz w:val="22"/>
          <w:szCs w:val="22"/>
        </w:rPr>
        <w:t>дњ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ш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нстит</w:t>
      </w:r>
      <w:r>
        <w:rPr>
          <w:rFonts w:ascii="Cambria" w:eastAsia="Cambria" w:hAnsi="Cambria" w:cs="Cambria"/>
          <w:spacing w:val="-1"/>
          <w:sz w:val="22"/>
          <w:szCs w:val="22"/>
        </w:rPr>
        <w:t>уциј</w:t>
      </w:r>
      <w:r>
        <w:rPr>
          <w:rFonts w:ascii="Cambria" w:eastAsia="Cambria" w:hAnsi="Cambria" w:cs="Cambria"/>
          <w:sz w:val="22"/>
          <w:szCs w:val="22"/>
        </w:rPr>
        <w:t>ама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и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ауч</w:t>
      </w:r>
      <w:r>
        <w:rPr>
          <w:rFonts w:ascii="Cambria" w:eastAsia="Cambria" w:hAnsi="Cambria" w:cs="Cambria"/>
          <w:spacing w:val="-1"/>
          <w:sz w:val="22"/>
          <w:szCs w:val="22"/>
        </w:rPr>
        <w:t>н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нстит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ма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у</w:t>
      </w:r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емљи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и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тра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тв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501BB1EA" w14:textId="77777777" w:rsidR="00691E6B" w:rsidRDefault="00316B3B">
      <w:pPr>
        <w:spacing w:before="1" w:line="275" w:lineRule="auto"/>
        <w:ind w:left="546" w:right="75" w:hanging="427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(3) </w:t>
      </w:r>
      <w:r>
        <w:rPr>
          <w:rFonts w:ascii="Cambria" w:eastAsia="Cambria" w:hAnsi="Cambria" w:cs="Cambria"/>
          <w:spacing w:val="28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Услови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вез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-3"/>
          <w:sz w:val="22"/>
          <w:szCs w:val="22"/>
        </w:rPr>
        <w:t>з</w:t>
      </w:r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едмета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ни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ржајем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начин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зво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1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пот</w:t>
      </w:r>
      <w:r>
        <w:rPr>
          <w:rFonts w:ascii="Cambria" w:eastAsia="Cambria" w:hAnsi="Cambria" w:cs="Cambria"/>
          <w:spacing w:val="-3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z w:val="22"/>
          <w:szCs w:val="22"/>
        </w:rPr>
        <w:t>но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време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зв</w:t>
      </w:r>
      <w:r>
        <w:rPr>
          <w:rFonts w:ascii="Cambria" w:eastAsia="Cambria" w:hAnsi="Cambria" w:cs="Cambria"/>
          <w:spacing w:val="-3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ђ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3"/>
          <w:sz w:val="22"/>
          <w:szCs w:val="22"/>
        </w:rPr>
        <w:t>њ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ед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бл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ка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3"/>
          <w:sz w:val="22"/>
          <w:szCs w:val="22"/>
        </w:rPr>
        <w:t>у</w:t>
      </w:r>
      <w:r>
        <w:rPr>
          <w:rFonts w:ascii="Cambria" w:eastAsia="Cambria" w:hAnsi="Cambria" w:cs="Cambria"/>
          <w:spacing w:val="-1"/>
          <w:sz w:val="22"/>
          <w:szCs w:val="22"/>
        </w:rPr>
        <w:t>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ов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вре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3"/>
          <w:sz w:val="22"/>
          <w:szCs w:val="22"/>
        </w:rPr>
        <w:t>в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-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ог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едм</w:t>
      </w:r>
      <w:r>
        <w:rPr>
          <w:rFonts w:ascii="Cambria" w:eastAsia="Cambria" w:hAnsi="Cambria" w:cs="Cambria"/>
          <w:spacing w:val="-2"/>
          <w:sz w:val="22"/>
          <w:szCs w:val="22"/>
        </w:rPr>
        <w:t>е</w:t>
      </w:r>
      <w:r>
        <w:rPr>
          <w:rFonts w:ascii="Cambria" w:eastAsia="Cambria" w:hAnsi="Cambria" w:cs="Cambria"/>
          <w:sz w:val="22"/>
          <w:szCs w:val="22"/>
        </w:rPr>
        <w:t>та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каза</w:t>
      </w:r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 ЕСПБ,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б</w:t>
      </w:r>
      <w:r>
        <w:rPr>
          <w:rFonts w:ascii="Cambria" w:eastAsia="Cambria" w:hAnsi="Cambria" w:cs="Cambria"/>
          <w:spacing w:val="1"/>
          <w:sz w:val="22"/>
          <w:szCs w:val="22"/>
        </w:rPr>
        <w:t>о</w:t>
      </w:r>
      <w:r>
        <w:rPr>
          <w:rFonts w:ascii="Cambria" w:eastAsia="Cambria" w:hAnsi="Cambria" w:cs="Cambria"/>
          <w:spacing w:val="-3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ов</w:t>
      </w:r>
      <w:r>
        <w:rPr>
          <w:rFonts w:ascii="Cambria" w:eastAsia="Cambria" w:hAnsi="Cambria" w:cs="Cambria"/>
          <w:spacing w:val="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вре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но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кто</w:t>
      </w:r>
      <w:r>
        <w:rPr>
          <w:rFonts w:ascii="Cambria" w:eastAsia="Cambria" w:hAnsi="Cambria" w:cs="Cambria"/>
          <w:spacing w:val="-2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ерта</w:t>
      </w:r>
      <w:r>
        <w:rPr>
          <w:rFonts w:ascii="Cambria" w:eastAsia="Cambria" w:hAnsi="Cambria" w:cs="Cambria"/>
          <w:spacing w:val="-1"/>
          <w:sz w:val="22"/>
          <w:szCs w:val="22"/>
        </w:rPr>
        <w:t>циј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каз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r>
        <w:rPr>
          <w:rFonts w:ascii="Cambria" w:eastAsia="Cambria" w:hAnsi="Cambria" w:cs="Cambria"/>
          <w:sz w:val="22"/>
          <w:szCs w:val="22"/>
        </w:rPr>
        <w:t>на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 ЕС</w:t>
      </w:r>
      <w:r>
        <w:rPr>
          <w:rFonts w:ascii="Cambria" w:eastAsia="Cambria" w:hAnsi="Cambria" w:cs="Cambria"/>
          <w:spacing w:val="-2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Б,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</w:t>
      </w:r>
      <w:r>
        <w:rPr>
          <w:rFonts w:ascii="Cambria" w:eastAsia="Cambria" w:hAnsi="Cambria" w:cs="Cambria"/>
          <w:spacing w:val="-4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ови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с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ед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едмета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ил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ру</w:t>
      </w:r>
      <w:r>
        <w:rPr>
          <w:rFonts w:ascii="Cambria" w:eastAsia="Cambria" w:hAnsi="Cambria" w:cs="Cambria"/>
          <w:sz w:val="22"/>
          <w:szCs w:val="22"/>
        </w:rPr>
        <w:t>пе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ре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мета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н</w:t>
      </w:r>
      <w:r>
        <w:rPr>
          <w:rFonts w:ascii="Cambria" w:eastAsia="Cambria" w:hAnsi="Cambria" w:cs="Cambria"/>
          <w:sz w:val="22"/>
          <w:szCs w:val="22"/>
        </w:rPr>
        <w:t>ачин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збора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едме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з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ру</w:t>
      </w:r>
      <w:r>
        <w:rPr>
          <w:rFonts w:ascii="Cambria" w:eastAsia="Cambria" w:hAnsi="Cambria" w:cs="Cambria"/>
          <w:sz w:val="22"/>
          <w:szCs w:val="22"/>
        </w:rPr>
        <w:t>па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ови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за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е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азак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pacing w:val="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р</w:t>
      </w:r>
      <w:r>
        <w:rPr>
          <w:rFonts w:ascii="Cambria" w:eastAsia="Cambria" w:hAnsi="Cambria" w:cs="Cambria"/>
          <w:spacing w:val="-1"/>
          <w:sz w:val="22"/>
          <w:szCs w:val="22"/>
        </w:rPr>
        <w:t>у</w:t>
      </w:r>
      <w:r>
        <w:rPr>
          <w:rFonts w:ascii="Cambria" w:eastAsia="Cambria" w:hAnsi="Cambria" w:cs="Cambria"/>
          <w:sz w:val="22"/>
          <w:szCs w:val="22"/>
        </w:rPr>
        <w:t>г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п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ограма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3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тог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тепена</w:t>
      </w:r>
      <w:proofErr w:type="spellEnd"/>
      <w:r>
        <w:rPr>
          <w:rFonts w:ascii="Cambria" w:eastAsia="Cambria" w:hAnsi="Cambria" w:cs="Cambria"/>
          <w:spacing w:val="2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и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врсте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5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>у</w:t>
      </w:r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в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ру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ил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ро</w:t>
      </w:r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н</w:t>
      </w:r>
      <w:r>
        <w:rPr>
          <w:rFonts w:ascii="Cambria" w:eastAsia="Cambria" w:hAnsi="Cambria" w:cs="Cambria"/>
          <w:spacing w:val="-1"/>
          <w:sz w:val="22"/>
          <w:szCs w:val="22"/>
        </w:rPr>
        <w:t>и</w:t>
      </w:r>
      <w:r>
        <w:rPr>
          <w:rFonts w:ascii="Cambria" w:eastAsia="Cambria" w:hAnsi="Cambria" w:cs="Cambria"/>
          <w:sz w:val="22"/>
          <w:szCs w:val="22"/>
        </w:rPr>
        <w:t>х</w:t>
      </w:r>
      <w:proofErr w:type="spellEnd"/>
      <w:r>
        <w:rPr>
          <w:rFonts w:ascii="Cambria" w:eastAsia="Cambria" w:hAnsi="Cambria" w:cs="Cambria"/>
          <w:spacing w:val="7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</w:t>
      </w:r>
      <w:r>
        <w:rPr>
          <w:rFonts w:ascii="Cambria" w:eastAsia="Cambria" w:hAnsi="Cambria" w:cs="Cambria"/>
          <w:spacing w:val="1"/>
          <w:sz w:val="22"/>
          <w:szCs w:val="22"/>
        </w:rPr>
        <w:t>б</w:t>
      </w:r>
      <w:r>
        <w:rPr>
          <w:rFonts w:ascii="Cambria" w:eastAsia="Cambria" w:hAnsi="Cambria" w:cs="Cambria"/>
          <w:spacing w:val="-1"/>
          <w:sz w:val="22"/>
          <w:szCs w:val="22"/>
        </w:rPr>
        <w:t>л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ти</w:t>
      </w:r>
      <w:proofErr w:type="spellEnd"/>
      <w:r>
        <w:rPr>
          <w:rFonts w:ascii="Cambria" w:eastAsia="Cambria" w:hAnsi="Cambria" w:cs="Cambria"/>
          <w:spacing w:val="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pacing w:val="-2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,</w:t>
      </w:r>
      <w:r>
        <w:rPr>
          <w:rFonts w:ascii="Cambria" w:eastAsia="Cambria" w:hAnsi="Cambria" w:cs="Cambria"/>
          <w:spacing w:val="5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ат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pacing w:val="4"/>
          <w:sz w:val="22"/>
          <w:szCs w:val="22"/>
        </w:rPr>
        <w:t xml:space="preserve"> </w:t>
      </w:r>
      <w:r>
        <w:rPr>
          <w:rFonts w:ascii="Cambria" w:eastAsia="Cambria" w:hAnsi="Cambria" w:cs="Cambria"/>
          <w:sz w:val="22"/>
          <w:szCs w:val="22"/>
        </w:rPr>
        <w:t xml:space="preserve">у </w:t>
      </w:r>
      <w:proofErr w:type="spellStart"/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</w:t>
      </w:r>
      <w:r>
        <w:rPr>
          <w:rFonts w:ascii="Cambria" w:eastAsia="Cambria" w:hAnsi="Cambria" w:cs="Cambria"/>
          <w:spacing w:val="-1"/>
          <w:sz w:val="22"/>
          <w:szCs w:val="22"/>
        </w:rPr>
        <w:t>удиј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к</w:t>
      </w:r>
      <w:r>
        <w:rPr>
          <w:rFonts w:ascii="Cambria" w:eastAsia="Cambria" w:hAnsi="Cambria" w:cs="Cambria"/>
          <w:spacing w:val="-2"/>
          <w:sz w:val="22"/>
          <w:szCs w:val="22"/>
        </w:rPr>
        <w:t>о</w:t>
      </w:r>
      <w:r>
        <w:rPr>
          <w:rFonts w:ascii="Cambria" w:eastAsia="Cambria" w:hAnsi="Cambria" w:cs="Cambria"/>
          <w:sz w:val="22"/>
          <w:szCs w:val="22"/>
        </w:rPr>
        <w:t>м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п</w:t>
      </w:r>
      <w:r>
        <w:rPr>
          <w:rFonts w:ascii="Cambria" w:eastAsia="Cambria" w:hAnsi="Cambria" w:cs="Cambria"/>
          <w:sz w:val="22"/>
          <w:szCs w:val="22"/>
        </w:rPr>
        <w:t>рог</w:t>
      </w:r>
      <w:r>
        <w:rPr>
          <w:rFonts w:ascii="Cambria" w:eastAsia="Cambria" w:hAnsi="Cambria" w:cs="Cambria"/>
          <w:spacing w:val="-1"/>
          <w:sz w:val="22"/>
          <w:szCs w:val="22"/>
        </w:rPr>
        <w:t>р</w:t>
      </w:r>
      <w:r>
        <w:rPr>
          <w:rFonts w:ascii="Cambria" w:eastAsia="Cambria" w:hAnsi="Cambria" w:cs="Cambria"/>
          <w:sz w:val="22"/>
          <w:szCs w:val="22"/>
        </w:rPr>
        <w:t>аму</w:t>
      </w:r>
      <w:proofErr w:type="spellEnd"/>
      <w:r>
        <w:rPr>
          <w:rFonts w:ascii="Cambria" w:eastAsia="Cambria" w:hAnsi="Cambria" w:cs="Cambria"/>
          <w:spacing w:val="-3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ко</w:t>
      </w:r>
      <w:r>
        <w:rPr>
          <w:rFonts w:ascii="Cambria" w:eastAsia="Cambria" w:hAnsi="Cambria" w:cs="Cambria"/>
          <w:spacing w:val="-1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и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ј</w:t>
      </w:r>
      <w:r>
        <w:rPr>
          <w:rFonts w:ascii="Cambria" w:eastAsia="Cambria" w:hAnsi="Cambria" w:cs="Cambria"/>
          <w:sz w:val="22"/>
          <w:szCs w:val="22"/>
        </w:rPr>
        <w:t>е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са</w:t>
      </w:r>
      <w:r>
        <w:rPr>
          <w:rFonts w:ascii="Cambria" w:eastAsia="Cambria" w:hAnsi="Cambria" w:cs="Cambria"/>
          <w:spacing w:val="1"/>
          <w:sz w:val="22"/>
          <w:szCs w:val="22"/>
        </w:rPr>
        <w:t>с</w:t>
      </w:r>
      <w:r>
        <w:rPr>
          <w:rFonts w:ascii="Cambria" w:eastAsia="Cambria" w:hAnsi="Cambria" w:cs="Cambria"/>
          <w:sz w:val="22"/>
          <w:szCs w:val="22"/>
        </w:rPr>
        <w:t>тавни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1"/>
          <w:sz w:val="22"/>
          <w:szCs w:val="22"/>
        </w:rPr>
        <w:t>д</w:t>
      </w:r>
      <w:r>
        <w:rPr>
          <w:rFonts w:ascii="Cambria" w:eastAsia="Cambria" w:hAnsi="Cambria" w:cs="Cambria"/>
          <w:sz w:val="22"/>
          <w:szCs w:val="22"/>
        </w:rPr>
        <w:t>ео</w:t>
      </w:r>
      <w:proofErr w:type="spellEnd"/>
      <w:r>
        <w:rPr>
          <w:rFonts w:ascii="Cambria" w:eastAsia="Cambria" w:hAnsi="Cambria" w:cs="Cambria"/>
          <w:spacing w:val="-2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опш</w:t>
      </w:r>
      <w:r>
        <w:rPr>
          <w:rFonts w:ascii="Cambria" w:eastAsia="Cambria" w:hAnsi="Cambria" w:cs="Cambria"/>
          <w:spacing w:val="-2"/>
          <w:sz w:val="22"/>
          <w:szCs w:val="22"/>
        </w:rPr>
        <w:t>те</w:t>
      </w:r>
      <w:r>
        <w:rPr>
          <w:rFonts w:ascii="Cambria" w:eastAsia="Cambria" w:hAnsi="Cambria" w:cs="Cambria"/>
          <w:sz w:val="22"/>
          <w:szCs w:val="22"/>
        </w:rPr>
        <w:t>г</w:t>
      </w:r>
      <w:proofErr w:type="spellEnd"/>
      <w:r>
        <w:rPr>
          <w:rFonts w:ascii="Cambria" w:eastAsia="Cambria" w:hAnsi="Cambria" w:cs="Cambria"/>
          <w:spacing w:val="-1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z w:val="22"/>
          <w:szCs w:val="22"/>
        </w:rPr>
        <w:t>та</w:t>
      </w:r>
      <w:proofErr w:type="spellEnd"/>
      <w:r>
        <w:rPr>
          <w:rFonts w:ascii="Cambria" w:eastAsia="Cambria" w:hAnsi="Cambria" w:cs="Cambria"/>
          <w:sz w:val="22"/>
          <w:szCs w:val="22"/>
        </w:rPr>
        <w:t xml:space="preserve"> </w:t>
      </w:r>
      <w:proofErr w:type="spellStart"/>
      <w:r>
        <w:rPr>
          <w:rFonts w:ascii="Cambria" w:eastAsia="Cambria" w:hAnsi="Cambria" w:cs="Cambria"/>
          <w:spacing w:val="-2"/>
          <w:sz w:val="22"/>
          <w:szCs w:val="22"/>
        </w:rPr>
        <w:t>Ф</w:t>
      </w:r>
      <w:r>
        <w:rPr>
          <w:rFonts w:ascii="Cambria" w:eastAsia="Cambria" w:hAnsi="Cambria" w:cs="Cambria"/>
          <w:sz w:val="22"/>
          <w:szCs w:val="22"/>
        </w:rPr>
        <w:t>а</w:t>
      </w:r>
      <w:r>
        <w:rPr>
          <w:rFonts w:ascii="Cambria" w:eastAsia="Cambria" w:hAnsi="Cambria" w:cs="Cambria"/>
          <w:spacing w:val="1"/>
          <w:sz w:val="22"/>
          <w:szCs w:val="22"/>
        </w:rPr>
        <w:t>к</w:t>
      </w:r>
      <w:r>
        <w:rPr>
          <w:rFonts w:ascii="Cambria" w:eastAsia="Cambria" w:hAnsi="Cambria" w:cs="Cambria"/>
          <w:spacing w:val="-1"/>
          <w:sz w:val="22"/>
          <w:szCs w:val="22"/>
        </w:rPr>
        <w:t>ул</w:t>
      </w:r>
      <w:r>
        <w:rPr>
          <w:rFonts w:ascii="Cambria" w:eastAsia="Cambria" w:hAnsi="Cambria" w:cs="Cambria"/>
          <w:sz w:val="22"/>
          <w:szCs w:val="22"/>
        </w:rPr>
        <w:t>тет</w:t>
      </w:r>
      <w:r>
        <w:rPr>
          <w:rFonts w:ascii="Cambria" w:eastAsia="Cambria" w:hAnsi="Cambria" w:cs="Cambria"/>
          <w:spacing w:val="-2"/>
          <w:sz w:val="22"/>
          <w:szCs w:val="22"/>
        </w:rPr>
        <w:t>а</w:t>
      </w:r>
      <w:proofErr w:type="spellEnd"/>
      <w:r>
        <w:rPr>
          <w:rFonts w:ascii="Cambria" w:eastAsia="Cambria" w:hAnsi="Cambria" w:cs="Cambria"/>
          <w:sz w:val="22"/>
          <w:szCs w:val="22"/>
        </w:rPr>
        <w:t>.</w:t>
      </w:r>
    </w:p>
    <w:p w14:paraId="126355D8" w14:textId="77777777" w:rsidR="00691E6B" w:rsidRDefault="00691E6B">
      <w:pPr>
        <w:spacing w:line="200" w:lineRule="exact"/>
      </w:pPr>
    </w:p>
    <w:sectPr w:rsidR="00691E6B" w:rsidSect="00F97EB8">
      <w:headerReference w:type="default" r:id="rId7"/>
      <w:footerReference w:type="default" r:id="rId8"/>
      <w:pgSz w:w="11920" w:h="16840"/>
      <w:pgMar w:top="1880" w:right="1300" w:bottom="280" w:left="1300" w:header="1685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B37F3" w14:textId="77777777" w:rsidR="00A54BEC" w:rsidRDefault="00A54BEC">
      <w:r>
        <w:separator/>
      </w:r>
    </w:p>
  </w:endnote>
  <w:endnote w:type="continuationSeparator" w:id="0">
    <w:p w14:paraId="732AA79D" w14:textId="77777777" w:rsidR="00A54BEC" w:rsidRDefault="00A54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499B6" w14:textId="77777777" w:rsidR="00691E6B" w:rsidRDefault="00A54BEC">
    <w:pPr>
      <w:spacing w:line="200" w:lineRule="exact"/>
    </w:pPr>
    <w:r>
      <w:pict w14:anchorId="4B7C4016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55pt;margin-top:793pt;width:14.1pt;height:11.95pt;z-index:-251658752;mso-position-horizontal-relative:page;mso-position-vertical-relative:page" filled="f" stroked="f">
          <v:textbox inset="0,0,0,0">
            <w:txbxContent>
              <w:p w14:paraId="264174D0" w14:textId="77777777" w:rsidR="00691E6B" w:rsidRDefault="00316B3B">
                <w:pPr>
                  <w:spacing w:line="200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 w:eastAsia="Calibri" w:hAnsi="Calibri" w:cs="Calibri"/>
                    <w:position w:val="1"/>
                  </w:rPr>
                  <w:instrText xml:space="preserve"> PAGE </w:instrText>
                </w:r>
                <w:r>
                  <w:fldChar w:fldCharType="separate"/>
                </w:r>
                <w:r>
                  <w:t>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0F61F" w14:textId="77777777" w:rsidR="00A54BEC" w:rsidRDefault="00A54BEC">
      <w:r>
        <w:separator/>
      </w:r>
    </w:p>
  </w:footnote>
  <w:footnote w:type="continuationSeparator" w:id="0">
    <w:p w14:paraId="7FC06F0B" w14:textId="77777777" w:rsidR="00A54BEC" w:rsidRDefault="00A54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735F5" w14:textId="77777777" w:rsidR="00691E6B" w:rsidRDefault="00691E6B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AA499E"/>
    <w:multiLevelType w:val="multilevel"/>
    <w:tmpl w:val="EC7E540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E6B"/>
    <w:rsid w:val="000E4EDE"/>
    <w:rsid w:val="00316B3B"/>
    <w:rsid w:val="00476676"/>
    <w:rsid w:val="00691E6B"/>
    <w:rsid w:val="00A54BEC"/>
    <w:rsid w:val="00AA07A5"/>
    <w:rsid w:val="00B7747B"/>
    <w:rsid w:val="00DF72E8"/>
    <w:rsid w:val="00E03C62"/>
    <w:rsid w:val="00F1183A"/>
    <w:rsid w:val="00F9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5F215B"/>
  <w15:docId w15:val="{04837F57-876D-4E7D-A576-F6E48DBB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97EB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7EB8"/>
  </w:style>
  <w:style w:type="paragraph" w:styleId="Footer">
    <w:name w:val="footer"/>
    <w:basedOn w:val="Normal"/>
    <w:link w:val="FooterChar"/>
    <w:uiPriority w:val="99"/>
    <w:unhideWhenUsed/>
    <w:rsid w:val="00F97EB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Filip</cp:lastModifiedBy>
  <cp:revision>5</cp:revision>
  <dcterms:created xsi:type="dcterms:W3CDTF">2023-12-08T08:08:00Z</dcterms:created>
  <dcterms:modified xsi:type="dcterms:W3CDTF">2023-12-08T11:26:00Z</dcterms:modified>
</cp:coreProperties>
</file>